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3F05C2" w14:textId="77777777" w:rsidR="001D4776" w:rsidRPr="0066753E" w:rsidRDefault="001D4776" w:rsidP="00ED6DA5">
      <w:pPr>
        <w:rPr>
          <w:rFonts w:ascii="Arial" w:hAnsi="Arial" w:cs="Arial"/>
          <w:sz w:val="26"/>
          <w:szCs w:val="26"/>
        </w:rPr>
      </w:pPr>
      <w:r w:rsidRPr="0066753E">
        <w:rPr>
          <w:rFonts w:ascii="Arial" w:hAnsi="Arial" w:cs="Arial"/>
          <w:sz w:val="26"/>
          <w:szCs w:val="26"/>
        </w:rPr>
        <w:t>Forum:</w:t>
      </w:r>
      <w:r w:rsidRPr="0066753E">
        <w:rPr>
          <w:rFonts w:ascii="Arial" w:hAnsi="Arial" w:cs="Arial"/>
          <w:sz w:val="26"/>
          <w:szCs w:val="26"/>
        </w:rPr>
        <w:tab/>
      </w:r>
      <w:r w:rsidRPr="0066753E">
        <w:rPr>
          <w:rFonts w:ascii="Arial" w:hAnsi="Arial" w:cs="Arial"/>
          <w:sz w:val="26"/>
          <w:szCs w:val="26"/>
        </w:rPr>
        <w:tab/>
        <w:t>Economic and Social Council (ECOSOC)</w:t>
      </w:r>
    </w:p>
    <w:p w14:paraId="4ECCBE4A" w14:textId="77777777" w:rsidR="001D4776" w:rsidRPr="0066753E" w:rsidRDefault="001D4776" w:rsidP="00ED6DA5">
      <w:pPr>
        <w:rPr>
          <w:rFonts w:ascii="Arial" w:hAnsi="Arial" w:cs="Arial"/>
          <w:sz w:val="26"/>
          <w:szCs w:val="26"/>
        </w:rPr>
      </w:pPr>
    </w:p>
    <w:p w14:paraId="1FACFC6B" w14:textId="77777777" w:rsidR="001D4776" w:rsidRPr="0066753E" w:rsidRDefault="001D4776" w:rsidP="00ED6DA5">
      <w:pPr>
        <w:ind w:left="2160" w:hanging="2160"/>
        <w:rPr>
          <w:rFonts w:ascii="Arial" w:hAnsi="Arial" w:cs="Arial"/>
          <w:sz w:val="26"/>
          <w:szCs w:val="26"/>
        </w:rPr>
      </w:pPr>
      <w:r w:rsidRPr="0066753E">
        <w:rPr>
          <w:rFonts w:ascii="Arial" w:hAnsi="Arial" w:cs="Arial"/>
          <w:sz w:val="26"/>
          <w:szCs w:val="26"/>
        </w:rPr>
        <w:t>Issue:</w:t>
      </w:r>
      <w:r w:rsidRPr="0066753E">
        <w:rPr>
          <w:rFonts w:ascii="Arial" w:hAnsi="Arial" w:cs="Arial"/>
          <w:sz w:val="26"/>
          <w:szCs w:val="26"/>
        </w:rPr>
        <w:tab/>
        <w:t>The elimination of Racism, Racial Discrimination &amp; Xenophobia</w:t>
      </w:r>
    </w:p>
    <w:p w14:paraId="4A5C5F0D" w14:textId="77777777" w:rsidR="001D4776" w:rsidRPr="0066753E" w:rsidRDefault="001D4776" w:rsidP="00ED6DA5">
      <w:pPr>
        <w:rPr>
          <w:rFonts w:ascii="Arial" w:hAnsi="Arial" w:cs="Arial"/>
          <w:sz w:val="26"/>
          <w:szCs w:val="26"/>
        </w:rPr>
      </w:pPr>
    </w:p>
    <w:p w14:paraId="54B748D1" w14:textId="77777777" w:rsidR="001D4776" w:rsidRPr="0066753E" w:rsidRDefault="001D4776" w:rsidP="00ED6DA5">
      <w:pPr>
        <w:rPr>
          <w:rFonts w:ascii="Arial" w:hAnsi="Arial" w:cs="Arial"/>
          <w:sz w:val="26"/>
          <w:szCs w:val="26"/>
        </w:rPr>
      </w:pPr>
      <w:r w:rsidRPr="0066753E">
        <w:rPr>
          <w:rFonts w:ascii="Arial" w:hAnsi="Arial" w:cs="Arial"/>
          <w:sz w:val="26"/>
          <w:szCs w:val="26"/>
        </w:rPr>
        <w:t>Student Officer:</w:t>
      </w:r>
      <w:r w:rsidRPr="0066753E">
        <w:rPr>
          <w:rFonts w:ascii="Arial" w:hAnsi="Arial" w:cs="Arial"/>
          <w:sz w:val="26"/>
          <w:szCs w:val="26"/>
        </w:rPr>
        <w:tab/>
        <w:t>Isaac Bender</w:t>
      </w:r>
    </w:p>
    <w:p w14:paraId="167164A0" w14:textId="77777777" w:rsidR="001D4776" w:rsidRPr="0066753E" w:rsidRDefault="001D4776" w:rsidP="00ED6DA5">
      <w:pPr>
        <w:rPr>
          <w:rFonts w:ascii="Arial" w:hAnsi="Arial" w:cs="Arial"/>
          <w:sz w:val="26"/>
          <w:szCs w:val="26"/>
        </w:rPr>
      </w:pPr>
    </w:p>
    <w:p w14:paraId="172E1AC8" w14:textId="77777777" w:rsidR="00053F8A" w:rsidRPr="0066753E" w:rsidRDefault="001D4776" w:rsidP="00053F8A">
      <w:pPr>
        <w:rPr>
          <w:rFonts w:ascii="Arial" w:hAnsi="Arial" w:cs="Arial"/>
          <w:sz w:val="26"/>
          <w:szCs w:val="26"/>
        </w:rPr>
      </w:pPr>
      <w:r w:rsidRPr="0066753E">
        <w:rPr>
          <w:rFonts w:ascii="Arial" w:hAnsi="Arial" w:cs="Arial"/>
          <w:sz w:val="26"/>
          <w:szCs w:val="26"/>
        </w:rPr>
        <w:t>Position:</w:t>
      </w:r>
      <w:r w:rsidRPr="0066753E">
        <w:rPr>
          <w:rFonts w:ascii="Arial" w:hAnsi="Arial" w:cs="Arial"/>
          <w:sz w:val="26"/>
          <w:szCs w:val="26"/>
        </w:rPr>
        <w:tab/>
      </w:r>
      <w:r w:rsidRPr="0066753E">
        <w:rPr>
          <w:rFonts w:ascii="Arial" w:hAnsi="Arial" w:cs="Arial"/>
          <w:sz w:val="26"/>
          <w:szCs w:val="26"/>
        </w:rPr>
        <w:tab/>
        <w:t>President of the Economic and Social Council (ECOSOC)</w:t>
      </w:r>
    </w:p>
    <w:p w14:paraId="5EC61729" w14:textId="77777777" w:rsidR="00D97489" w:rsidRPr="0066753E" w:rsidRDefault="00053F8A" w:rsidP="00053F8A">
      <w:pPr>
        <w:rPr>
          <w:rFonts w:ascii="Arial" w:hAnsi="Arial" w:cs="Arial"/>
          <w:sz w:val="22"/>
          <w:szCs w:val="22"/>
          <w:lang w:val="en-GB"/>
        </w:rPr>
      </w:pPr>
      <w:r w:rsidRPr="0066753E">
        <w:rPr>
          <w:rFonts w:ascii="Arial" w:hAnsi="Arial" w:cs="Arial"/>
          <w:noProof/>
          <w:sz w:val="22"/>
          <w:szCs w:val="22"/>
        </w:rPr>
        <mc:AlternateContent>
          <mc:Choice Requires="wps">
            <w:drawing>
              <wp:anchor distT="0" distB="0" distL="114300" distR="114300" simplePos="0" relativeHeight="251658240" behindDoc="0" locked="0" layoutInCell="1" allowOverlap="1" wp14:anchorId="507435AA" wp14:editId="153BAC80">
                <wp:simplePos x="0" y="0"/>
                <wp:positionH relativeFrom="column">
                  <wp:posOffset>-685800</wp:posOffset>
                </wp:positionH>
                <wp:positionV relativeFrom="paragraph">
                  <wp:posOffset>183515</wp:posOffset>
                </wp:positionV>
                <wp:extent cx="6642100" cy="0"/>
                <wp:effectExtent l="0" t="0" r="12700" b="25400"/>
                <wp:wrapThrough wrapText="bothSides">
                  <wp:wrapPolygon edited="0">
                    <wp:start x="0" y="-1"/>
                    <wp:lineTo x="0" y="-1"/>
                    <wp:lineTo x="21559" y="-1"/>
                    <wp:lineTo x="21559" y="-1"/>
                    <wp:lineTo x="0" y="-1"/>
                  </wp:wrapPolygon>
                </wp:wrapThrough>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42100" cy="0"/>
                        </a:xfrm>
                        <a:prstGeom prst="straightConnector1">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0,0l21600,21600e" filled="f">
                <v:path arrowok="t" fillok="f" o:connecttype="none"/>
                <o:lock v:ext="edit" shapetype="t"/>
              </v:shapetype>
              <v:shape id="Straight Arrow Connector 3" o:spid="_x0000_s1026" type="#_x0000_t32" style="position:absolute;margin-left:-53.95pt;margin-top:14.45pt;width:523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" strokeweight="1pt">
                <v:shadow color="#7f7f7f" opacity=".5" offset="1pt"/>
                <w10:wrap type="through"/>
              </v:shape>
            </w:pict>
          </mc:Fallback>
        </mc:AlternateContent>
      </w:r>
    </w:p>
    <w:p w14:paraId="70737C0C" w14:textId="77777777" w:rsidR="00FD100F" w:rsidRPr="0066753E" w:rsidRDefault="00D97489" w:rsidP="00D97489">
      <w:pPr>
        <w:pStyle w:val="SectionTitle"/>
        <w:rPr>
          <w:rFonts w:cs="Arial"/>
          <w:color w:val="0DB3A9"/>
          <w:szCs w:val="28"/>
          <w:lang w:val="en-GB"/>
        </w:rPr>
      </w:pPr>
      <w:r w:rsidRPr="0066753E">
        <w:rPr>
          <w:rFonts w:cs="Arial"/>
          <w:color w:val="0DB3A9"/>
          <w:szCs w:val="28"/>
          <w:lang w:val="en-GB"/>
        </w:rPr>
        <w:t>Introduction</w:t>
      </w:r>
      <w:r w:rsidR="00053F8A" w:rsidRPr="0066753E">
        <w:rPr>
          <w:rFonts w:cs="Arial"/>
          <w:color w:val="0DB3A9"/>
          <w:szCs w:val="28"/>
          <w:lang w:val="en-GB"/>
        </w:rPr>
        <w:t>:</w:t>
      </w:r>
    </w:p>
    <w:p w14:paraId="196AD7BD" w14:textId="77777777" w:rsidR="00053F8A" w:rsidRPr="0066753E" w:rsidRDefault="005824FD" w:rsidP="00053F8A">
      <w:pPr>
        <w:widowControl w:val="0"/>
        <w:autoSpaceDE w:val="0"/>
        <w:autoSpaceDN w:val="0"/>
        <w:adjustRightInd w:val="0"/>
        <w:spacing w:after="240"/>
        <w:ind w:firstLine="720"/>
        <w:rPr>
          <w:rFonts w:ascii="Arial" w:hAnsi="Arial" w:cs="Arial"/>
          <w:sz w:val="22"/>
          <w:szCs w:val="22"/>
        </w:rPr>
      </w:pPr>
      <w:r w:rsidRPr="0066753E">
        <w:rPr>
          <w:rFonts w:ascii="Arial" w:hAnsi="Arial" w:cs="Arial"/>
          <w:sz w:val="22"/>
          <w:szCs w:val="22"/>
        </w:rPr>
        <w:t xml:space="preserve">Racism is </w:t>
      </w:r>
      <w:r w:rsidR="00234F70" w:rsidRPr="0066753E">
        <w:rPr>
          <w:rFonts w:ascii="Arial" w:hAnsi="Arial" w:cs="Arial"/>
          <w:sz w:val="22"/>
          <w:szCs w:val="22"/>
        </w:rPr>
        <w:t xml:space="preserve">a lot of the time </w:t>
      </w:r>
      <w:r w:rsidRPr="0066753E">
        <w:rPr>
          <w:rFonts w:ascii="Arial" w:hAnsi="Arial" w:cs="Arial"/>
          <w:sz w:val="22"/>
          <w:szCs w:val="22"/>
        </w:rPr>
        <w:t xml:space="preserve">misunderstood as a feeling of superiority </w:t>
      </w:r>
      <w:r w:rsidR="00234F70" w:rsidRPr="0066753E">
        <w:rPr>
          <w:rFonts w:ascii="Arial" w:hAnsi="Arial" w:cs="Arial"/>
          <w:sz w:val="22"/>
          <w:szCs w:val="22"/>
        </w:rPr>
        <w:t>between races. However</w:t>
      </w:r>
      <w:r w:rsidRPr="0066753E">
        <w:rPr>
          <w:rFonts w:ascii="Arial" w:hAnsi="Arial" w:cs="Arial"/>
          <w:sz w:val="22"/>
          <w:szCs w:val="22"/>
        </w:rPr>
        <w:t>, it is a combination of</w:t>
      </w:r>
      <w:r w:rsidR="00234F70" w:rsidRPr="0066753E">
        <w:rPr>
          <w:rFonts w:ascii="Arial" w:hAnsi="Arial" w:cs="Arial"/>
          <w:sz w:val="22"/>
          <w:szCs w:val="22"/>
        </w:rPr>
        <w:t xml:space="preserve"> the</w:t>
      </w:r>
      <w:r w:rsidRPr="0066753E">
        <w:rPr>
          <w:rFonts w:ascii="Arial" w:hAnsi="Arial" w:cs="Arial"/>
          <w:sz w:val="22"/>
          <w:szCs w:val="22"/>
        </w:rPr>
        <w:t xml:space="preserve"> terms, racial discrimination and </w:t>
      </w:r>
      <w:r w:rsidR="001D4776" w:rsidRPr="0066753E">
        <w:rPr>
          <w:rFonts w:ascii="Arial" w:hAnsi="Arial" w:cs="Arial"/>
          <w:sz w:val="22"/>
          <w:szCs w:val="22"/>
        </w:rPr>
        <w:t>xenophobia, which</w:t>
      </w:r>
      <w:r w:rsidRPr="0066753E">
        <w:rPr>
          <w:rFonts w:ascii="Arial" w:hAnsi="Arial" w:cs="Arial"/>
          <w:sz w:val="22"/>
          <w:szCs w:val="22"/>
        </w:rPr>
        <w:t xml:space="preserve"> are defined as irrational fear, animosity, and disdain toward people of different races and ethnicities respectively. Racial and ethnic discr</w:t>
      </w:r>
      <w:r w:rsidR="00234F70" w:rsidRPr="0066753E">
        <w:rPr>
          <w:rFonts w:ascii="Arial" w:hAnsi="Arial" w:cs="Arial"/>
          <w:sz w:val="22"/>
          <w:szCs w:val="22"/>
        </w:rPr>
        <w:t>imination is not a lightly taken topic, but rather</w:t>
      </w:r>
      <w:r w:rsidRPr="0066753E">
        <w:rPr>
          <w:rFonts w:ascii="Arial" w:hAnsi="Arial" w:cs="Arial"/>
          <w:sz w:val="22"/>
          <w:szCs w:val="22"/>
        </w:rPr>
        <w:t xml:space="preserve"> an issue of daily lives. Such problem</w:t>
      </w:r>
      <w:r w:rsidR="00234F70" w:rsidRPr="0066753E">
        <w:rPr>
          <w:rFonts w:ascii="Arial" w:hAnsi="Arial" w:cs="Arial"/>
          <w:sz w:val="22"/>
          <w:szCs w:val="22"/>
        </w:rPr>
        <w:t>s,</w:t>
      </w:r>
      <w:r w:rsidRPr="0066753E">
        <w:rPr>
          <w:rFonts w:ascii="Arial" w:hAnsi="Arial" w:cs="Arial"/>
          <w:sz w:val="22"/>
          <w:szCs w:val="22"/>
        </w:rPr>
        <w:t xml:space="preserve"> which ar</w:t>
      </w:r>
      <w:r w:rsidR="00234F70" w:rsidRPr="0066753E">
        <w:rPr>
          <w:rFonts w:ascii="Arial" w:hAnsi="Arial" w:cs="Arial"/>
          <w:sz w:val="22"/>
          <w:szCs w:val="22"/>
        </w:rPr>
        <w:t>ise from</w:t>
      </w:r>
      <w:r w:rsidR="0004023B" w:rsidRPr="0066753E">
        <w:rPr>
          <w:rFonts w:ascii="Arial" w:hAnsi="Arial" w:cs="Arial"/>
          <w:sz w:val="22"/>
          <w:szCs w:val="22"/>
        </w:rPr>
        <w:t xml:space="preserve"> the</w:t>
      </w:r>
      <w:r w:rsidR="00234F70" w:rsidRPr="0066753E">
        <w:rPr>
          <w:rFonts w:ascii="Arial" w:hAnsi="Arial" w:cs="Arial"/>
          <w:sz w:val="22"/>
          <w:szCs w:val="22"/>
        </w:rPr>
        <w:t xml:space="preserve"> denial of one beings</w:t>
      </w:r>
      <w:r w:rsidRPr="0066753E">
        <w:rPr>
          <w:rFonts w:ascii="Arial" w:hAnsi="Arial" w:cs="Arial"/>
          <w:sz w:val="22"/>
          <w:szCs w:val="22"/>
        </w:rPr>
        <w:t xml:space="preserve"> equality, </w:t>
      </w:r>
      <w:r w:rsidR="00ED6DA5" w:rsidRPr="0066753E">
        <w:rPr>
          <w:rFonts w:ascii="Arial" w:hAnsi="Arial" w:cs="Arial"/>
          <w:sz w:val="22"/>
          <w:szCs w:val="22"/>
        </w:rPr>
        <w:t xml:space="preserve">otherwise known as </w:t>
      </w:r>
      <w:r w:rsidRPr="0066753E">
        <w:rPr>
          <w:rFonts w:ascii="Arial" w:hAnsi="Arial" w:cs="Arial"/>
          <w:sz w:val="22"/>
          <w:szCs w:val="22"/>
        </w:rPr>
        <w:t xml:space="preserve">human rights, has been a </w:t>
      </w:r>
      <w:r w:rsidR="00234F70" w:rsidRPr="0066753E">
        <w:rPr>
          <w:rFonts w:ascii="Arial" w:hAnsi="Arial" w:cs="Arial"/>
          <w:sz w:val="22"/>
          <w:szCs w:val="22"/>
        </w:rPr>
        <w:t>leading</w:t>
      </w:r>
      <w:r w:rsidRPr="0066753E">
        <w:rPr>
          <w:rFonts w:ascii="Arial" w:hAnsi="Arial" w:cs="Arial"/>
          <w:sz w:val="22"/>
          <w:szCs w:val="22"/>
        </w:rPr>
        <w:t xml:space="preserve"> force of </w:t>
      </w:r>
      <w:r w:rsidR="00234F70" w:rsidRPr="0066753E">
        <w:rPr>
          <w:rFonts w:ascii="Arial" w:hAnsi="Arial" w:cs="Arial"/>
          <w:sz w:val="22"/>
          <w:szCs w:val="22"/>
        </w:rPr>
        <w:t>racial</w:t>
      </w:r>
      <w:r w:rsidRPr="0066753E">
        <w:rPr>
          <w:rFonts w:ascii="Arial" w:hAnsi="Arial" w:cs="Arial"/>
          <w:sz w:val="22"/>
          <w:szCs w:val="22"/>
        </w:rPr>
        <w:t xml:space="preserve"> hatred and genocide, </w:t>
      </w:r>
      <w:r w:rsidR="00234F70" w:rsidRPr="0066753E">
        <w:rPr>
          <w:rFonts w:ascii="Arial" w:hAnsi="Arial" w:cs="Arial"/>
          <w:sz w:val="22"/>
          <w:szCs w:val="22"/>
        </w:rPr>
        <w:t>destroying lives of mill</w:t>
      </w:r>
      <w:r w:rsidR="00ED6DA5" w:rsidRPr="0066753E">
        <w:rPr>
          <w:rFonts w:ascii="Arial" w:hAnsi="Arial" w:cs="Arial"/>
          <w:sz w:val="22"/>
          <w:szCs w:val="22"/>
        </w:rPr>
        <w:t>ions of people around the world</w:t>
      </w:r>
      <w:r w:rsidR="00234F70" w:rsidRPr="0066753E">
        <w:rPr>
          <w:rFonts w:ascii="Arial" w:hAnsi="Arial" w:cs="Arial"/>
          <w:sz w:val="22"/>
          <w:szCs w:val="22"/>
        </w:rPr>
        <w:t>. P</w:t>
      </w:r>
      <w:r w:rsidRPr="0066753E">
        <w:rPr>
          <w:rFonts w:ascii="Arial" w:hAnsi="Arial" w:cs="Arial"/>
          <w:sz w:val="22"/>
          <w:szCs w:val="22"/>
        </w:rPr>
        <w:t>olitical and economic frontie</w:t>
      </w:r>
      <w:r w:rsidR="00ED6DA5" w:rsidRPr="0066753E">
        <w:rPr>
          <w:rFonts w:ascii="Arial" w:hAnsi="Arial" w:cs="Arial"/>
          <w:sz w:val="22"/>
          <w:szCs w:val="22"/>
        </w:rPr>
        <w:t>rs between nations have decreased</w:t>
      </w:r>
      <w:r w:rsidR="00234F70" w:rsidRPr="0066753E">
        <w:rPr>
          <w:rFonts w:ascii="Arial" w:hAnsi="Arial" w:cs="Arial"/>
          <w:sz w:val="22"/>
          <w:szCs w:val="22"/>
        </w:rPr>
        <w:t>; cultural boundaries</w:t>
      </w:r>
      <w:r w:rsidR="00ED6DA5" w:rsidRPr="0066753E">
        <w:rPr>
          <w:rFonts w:ascii="Arial" w:hAnsi="Arial" w:cs="Arial"/>
          <w:sz w:val="22"/>
          <w:szCs w:val="22"/>
        </w:rPr>
        <w:t>, however, have</w:t>
      </w:r>
      <w:r w:rsidRPr="0066753E">
        <w:rPr>
          <w:rFonts w:ascii="Arial" w:hAnsi="Arial" w:cs="Arial"/>
          <w:sz w:val="22"/>
          <w:szCs w:val="22"/>
        </w:rPr>
        <w:t xml:space="preserve"> gotten </w:t>
      </w:r>
      <w:r w:rsidR="00ED6DA5" w:rsidRPr="0066753E">
        <w:rPr>
          <w:rFonts w:ascii="Arial" w:hAnsi="Arial" w:cs="Arial"/>
          <w:sz w:val="22"/>
          <w:szCs w:val="22"/>
        </w:rPr>
        <w:t>worse</w:t>
      </w:r>
      <w:r w:rsidRPr="0066753E">
        <w:rPr>
          <w:rFonts w:ascii="Arial" w:hAnsi="Arial" w:cs="Arial"/>
          <w:sz w:val="22"/>
          <w:szCs w:val="22"/>
        </w:rPr>
        <w:t xml:space="preserve"> due to continuous </w:t>
      </w:r>
      <w:r w:rsidR="00C46F72" w:rsidRPr="0066753E">
        <w:rPr>
          <w:rFonts w:ascii="Arial" w:hAnsi="Arial" w:cs="Arial"/>
          <w:sz w:val="22"/>
          <w:szCs w:val="22"/>
        </w:rPr>
        <w:t>disagreements</w:t>
      </w:r>
      <w:r w:rsidRPr="0066753E">
        <w:rPr>
          <w:rFonts w:ascii="Arial" w:hAnsi="Arial" w:cs="Arial"/>
          <w:sz w:val="22"/>
          <w:szCs w:val="22"/>
        </w:rPr>
        <w:t xml:space="preserve"> among people with different backgrounds</w:t>
      </w:r>
      <w:r w:rsidR="0004023B" w:rsidRPr="0066753E">
        <w:rPr>
          <w:rFonts w:ascii="Arial" w:hAnsi="Arial" w:cs="Arial"/>
          <w:sz w:val="22"/>
          <w:szCs w:val="22"/>
        </w:rPr>
        <w:t xml:space="preserve">. </w:t>
      </w:r>
    </w:p>
    <w:p w14:paraId="32E33F68" w14:textId="77777777" w:rsidR="005824FD" w:rsidRPr="0066753E" w:rsidRDefault="00C46F72" w:rsidP="00053F8A">
      <w:pPr>
        <w:widowControl w:val="0"/>
        <w:autoSpaceDE w:val="0"/>
        <w:autoSpaceDN w:val="0"/>
        <w:adjustRightInd w:val="0"/>
        <w:spacing w:after="240"/>
        <w:ind w:firstLine="720"/>
        <w:rPr>
          <w:rFonts w:ascii="Arial" w:hAnsi="Arial" w:cs="Arial"/>
          <w:sz w:val="22"/>
          <w:szCs w:val="22"/>
        </w:rPr>
      </w:pPr>
      <w:r w:rsidRPr="0066753E">
        <w:rPr>
          <w:rFonts w:ascii="Arial" w:hAnsi="Arial" w:cs="Arial"/>
          <w:sz w:val="22"/>
          <w:szCs w:val="22"/>
        </w:rPr>
        <w:t>Terror</w:t>
      </w:r>
      <w:r w:rsidR="005C29D9" w:rsidRPr="0066753E">
        <w:rPr>
          <w:rFonts w:ascii="Arial" w:hAnsi="Arial" w:cs="Arial"/>
          <w:sz w:val="22"/>
          <w:szCs w:val="22"/>
        </w:rPr>
        <w:t>s such as “ethnic cleansing” were not only a problem in the past, but they still exist today. I</w:t>
      </w:r>
      <w:r w:rsidR="005824FD" w:rsidRPr="0066753E">
        <w:rPr>
          <w:rFonts w:ascii="Arial" w:hAnsi="Arial" w:cs="Arial"/>
          <w:sz w:val="22"/>
          <w:szCs w:val="22"/>
        </w:rPr>
        <w:t xml:space="preserve">deas related to such </w:t>
      </w:r>
      <w:r w:rsidR="005C29D9" w:rsidRPr="0066753E">
        <w:rPr>
          <w:rFonts w:ascii="Arial" w:hAnsi="Arial" w:cs="Arial"/>
          <w:sz w:val="22"/>
          <w:szCs w:val="22"/>
        </w:rPr>
        <w:t>events</w:t>
      </w:r>
      <w:r w:rsidR="005824FD" w:rsidRPr="0066753E">
        <w:rPr>
          <w:rFonts w:ascii="Arial" w:hAnsi="Arial" w:cs="Arial"/>
          <w:sz w:val="22"/>
          <w:szCs w:val="22"/>
        </w:rPr>
        <w:t xml:space="preserve"> have been spread through</w:t>
      </w:r>
      <w:r w:rsidR="005C29D9" w:rsidRPr="0066753E">
        <w:rPr>
          <w:rFonts w:ascii="Arial" w:hAnsi="Arial" w:cs="Arial"/>
          <w:sz w:val="22"/>
          <w:szCs w:val="22"/>
        </w:rPr>
        <w:t>out</w:t>
      </w:r>
      <w:r w:rsidR="005824FD" w:rsidRPr="0066753E">
        <w:rPr>
          <w:rFonts w:ascii="Arial" w:hAnsi="Arial" w:cs="Arial"/>
          <w:sz w:val="22"/>
          <w:szCs w:val="22"/>
        </w:rPr>
        <w:t xml:space="preserve"> </w:t>
      </w:r>
      <w:r w:rsidRPr="0066753E">
        <w:rPr>
          <w:rFonts w:ascii="Arial" w:hAnsi="Arial" w:cs="Arial"/>
          <w:sz w:val="22"/>
          <w:szCs w:val="22"/>
        </w:rPr>
        <w:t>the</w:t>
      </w:r>
      <w:r w:rsidR="0004023B" w:rsidRPr="0066753E">
        <w:rPr>
          <w:rFonts w:ascii="Arial" w:hAnsi="Arial" w:cs="Arial"/>
          <w:sz w:val="22"/>
          <w:szCs w:val="22"/>
        </w:rPr>
        <w:t xml:space="preserve"> vast world of the</w:t>
      </w:r>
      <w:r w:rsidRPr="0066753E">
        <w:rPr>
          <w:rFonts w:ascii="Arial" w:hAnsi="Arial" w:cs="Arial"/>
          <w:sz w:val="22"/>
          <w:szCs w:val="22"/>
        </w:rPr>
        <w:t xml:space="preserve"> </w:t>
      </w:r>
      <w:r w:rsidR="005824FD" w:rsidRPr="0066753E">
        <w:rPr>
          <w:rFonts w:ascii="Arial" w:hAnsi="Arial" w:cs="Arial"/>
          <w:sz w:val="22"/>
          <w:szCs w:val="22"/>
        </w:rPr>
        <w:t xml:space="preserve">Internet. South African Ethnic </w:t>
      </w:r>
      <w:r w:rsidRPr="0066753E">
        <w:rPr>
          <w:rFonts w:ascii="Arial" w:hAnsi="Arial" w:cs="Arial"/>
          <w:sz w:val="22"/>
          <w:szCs w:val="22"/>
        </w:rPr>
        <w:t>Cleansing</w:t>
      </w:r>
      <w:r w:rsidR="0004023B" w:rsidRPr="0066753E">
        <w:rPr>
          <w:rFonts w:ascii="Arial" w:hAnsi="Arial" w:cs="Arial"/>
          <w:sz w:val="22"/>
          <w:szCs w:val="22"/>
        </w:rPr>
        <w:t>, the large massacre</w:t>
      </w:r>
      <w:r w:rsidRPr="0066753E">
        <w:rPr>
          <w:rFonts w:ascii="Arial" w:hAnsi="Arial" w:cs="Arial"/>
          <w:sz w:val="22"/>
          <w:szCs w:val="22"/>
        </w:rPr>
        <w:t xml:space="preserve"> that</w:t>
      </w:r>
      <w:r w:rsidR="005C29D9" w:rsidRPr="0066753E">
        <w:rPr>
          <w:rFonts w:ascii="Arial" w:hAnsi="Arial" w:cs="Arial"/>
          <w:sz w:val="22"/>
          <w:szCs w:val="22"/>
        </w:rPr>
        <w:t xml:space="preserve"> occurred</w:t>
      </w:r>
      <w:r w:rsidR="005824FD" w:rsidRPr="0066753E">
        <w:rPr>
          <w:rFonts w:ascii="Arial" w:hAnsi="Arial" w:cs="Arial"/>
          <w:sz w:val="22"/>
          <w:szCs w:val="22"/>
        </w:rPr>
        <w:t xml:space="preserve"> May 11, 2008 and</w:t>
      </w:r>
      <w:r w:rsidR="0004023B" w:rsidRPr="0066753E">
        <w:rPr>
          <w:rFonts w:ascii="Arial" w:hAnsi="Arial" w:cs="Arial"/>
          <w:sz w:val="22"/>
          <w:szCs w:val="22"/>
        </w:rPr>
        <w:t xml:space="preserve"> lasted for three weeks resulting</w:t>
      </w:r>
      <w:r w:rsidR="005824FD" w:rsidRPr="0066753E">
        <w:rPr>
          <w:rFonts w:ascii="Arial" w:hAnsi="Arial" w:cs="Arial"/>
          <w:sz w:val="22"/>
          <w:szCs w:val="22"/>
        </w:rPr>
        <w:t xml:space="preserve"> in 80,000 displaced people and 670 injuries and </w:t>
      </w:r>
      <w:r w:rsidRPr="0066753E">
        <w:rPr>
          <w:rFonts w:ascii="Arial" w:hAnsi="Arial" w:cs="Arial"/>
          <w:sz w:val="22"/>
          <w:szCs w:val="22"/>
        </w:rPr>
        <w:t xml:space="preserve">casualties that include </w:t>
      </w:r>
      <w:r w:rsidR="005824FD" w:rsidRPr="0066753E">
        <w:rPr>
          <w:rFonts w:ascii="Arial" w:hAnsi="Arial" w:cs="Arial"/>
          <w:sz w:val="22"/>
          <w:szCs w:val="22"/>
        </w:rPr>
        <w:t>unarmed civilians.</w:t>
      </w:r>
    </w:p>
    <w:p w14:paraId="53045923" w14:textId="77777777" w:rsidR="005824FD" w:rsidRPr="0066753E" w:rsidRDefault="005824FD" w:rsidP="00053F8A">
      <w:pPr>
        <w:widowControl w:val="0"/>
        <w:autoSpaceDE w:val="0"/>
        <w:autoSpaceDN w:val="0"/>
        <w:adjustRightInd w:val="0"/>
        <w:spacing w:after="240"/>
        <w:ind w:firstLine="720"/>
        <w:rPr>
          <w:rFonts w:ascii="Arial" w:hAnsi="Arial" w:cs="Arial"/>
          <w:sz w:val="22"/>
          <w:szCs w:val="22"/>
        </w:rPr>
      </w:pPr>
      <w:r w:rsidRPr="0066753E">
        <w:rPr>
          <w:rFonts w:ascii="Arial" w:hAnsi="Arial" w:cs="Arial"/>
          <w:sz w:val="22"/>
          <w:szCs w:val="22"/>
        </w:rPr>
        <w:t xml:space="preserve">Recognizing the </w:t>
      </w:r>
      <w:r w:rsidR="00A10D6A" w:rsidRPr="0066753E">
        <w:rPr>
          <w:rFonts w:ascii="Arial" w:hAnsi="Arial" w:cs="Arial"/>
          <w:sz w:val="22"/>
          <w:szCs w:val="22"/>
        </w:rPr>
        <w:t>intensity of the issue, the International Human Rights O</w:t>
      </w:r>
      <w:r w:rsidRPr="0066753E">
        <w:rPr>
          <w:rFonts w:ascii="Arial" w:hAnsi="Arial" w:cs="Arial"/>
          <w:sz w:val="22"/>
          <w:szCs w:val="22"/>
        </w:rPr>
        <w:t>rganizations and</w:t>
      </w:r>
      <w:r w:rsidR="0004023B" w:rsidRPr="0066753E">
        <w:rPr>
          <w:rFonts w:ascii="Arial" w:hAnsi="Arial" w:cs="Arial"/>
          <w:sz w:val="22"/>
          <w:szCs w:val="22"/>
        </w:rPr>
        <w:t xml:space="preserve"> other</w:t>
      </w:r>
      <w:r w:rsidR="00A10D6A" w:rsidRPr="0066753E">
        <w:rPr>
          <w:rFonts w:ascii="Arial" w:hAnsi="Arial" w:cs="Arial"/>
          <w:sz w:val="22"/>
          <w:szCs w:val="22"/>
        </w:rPr>
        <w:t xml:space="preserve"> United Nations major organizations</w:t>
      </w:r>
      <w:r w:rsidRPr="0066753E">
        <w:rPr>
          <w:rFonts w:ascii="Arial" w:hAnsi="Arial" w:cs="Arial"/>
          <w:sz w:val="22"/>
          <w:szCs w:val="22"/>
        </w:rPr>
        <w:t xml:space="preserve"> have </w:t>
      </w:r>
      <w:r w:rsidR="00A10D6A" w:rsidRPr="0066753E">
        <w:rPr>
          <w:rFonts w:ascii="Arial" w:hAnsi="Arial" w:cs="Arial"/>
          <w:sz w:val="22"/>
          <w:szCs w:val="22"/>
        </w:rPr>
        <w:t xml:space="preserve">placed </w:t>
      </w:r>
      <w:r w:rsidRPr="0066753E">
        <w:rPr>
          <w:rFonts w:ascii="Arial" w:hAnsi="Arial" w:cs="Arial"/>
          <w:sz w:val="22"/>
          <w:szCs w:val="22"/>
        </w:rPr>
        <w:t>the issue of rac</w:t>
      </w:r>
      <w:r w:rsidR="00A10D6A" w:rsidRPr="0066753E">
        <w:rPr>
          <w:rFonts w:ascii="Arial" w:hAnsi="Arial" w:cs="Arial"/>
          <w:sz w:val="22"/>
          <w:szCs w:val="22"/>
        </w:rPr>
        <w:t>ial and ethnic discrimination to a relatively high priority</w:t>
      </w:r>
      <w:r w:rsidRPr="0066753E">
        <w:rPr>
          <w:rFonts w:ascii="Arial" w:hAnsi="Arial" w:cs="Arial"/>
          <w:sz w:val="22"/>
          <w:szCs w:val="22"/>
        </w:rPr>
        <w:t xml:space="preserve">. </w:t>
      </w:r>
      <w:r w:rsidR="00A10D6A" w:rsidRPr="0066753E">
        <w:rPr>
          <w:rFonts w:ascii="Arial" w:hAnsi="Arial" w:cs="Arial"/>
          <w:sz w:val="22"/>
          <w:szCs w:val="22"/>
        </w:rPr>
        <w:t>The</w:t>
      </w:r>
      <w:r w:rsidRPr="0066753E">
        <w:rPr>
          <w:rFonts w:ascii="Arial" w:hAnsi="Arial" w:cs="Arial"/>
          <w:sz w:val="22"/>
          <w:szCs w:val="22"/>
        </w:rPr>
        <w:t xml:space="preserve"> 2001 World Conference against Racism,</w:t>
      </w:r>
      <w:r w:rsidR="0004023B" w:rsidRPr="0066753E">
        <w:rPr>
          <w:rFonts w:ascii="Arial" w:hAnsi="Arial" w:cs="Arial"/>
          <w:sz w:val="22"/>
          <w:szCs w:val="22"/>
        </w:rPr>
        <w:t xml:space="preserve"> produced a document called</w:t>
      </w:r>
      <w:r w:rsidR="00A10D6A" w:rsidRPr="0066753E">
        <w:rPr>
          <w:rFonts w:ascii="Arial" w:hAnsi="Arial" w:cs="Arial"/>
          <w:sz w:val="22"/>
          <w:szCs w:val="22"/>
        </w:rPr>
        <w:t xml:space="preserve"> “T</w:t>
      </w:r>
      <w:r w:rsidRPr="0066753E">
        <w:rPr>
          <w:rFonts w:ascii="Arial" w:hAnsi="Arial" w:cs="Arial"/>
          <w:sz w:val="22"/>
          <w:szCs w:val="22"/>
        </w:rPr>
        <w:t xml:space="preserve">he Durban Declaration of Program and </w:t>
      </w:r>
      <w:r w:rsidR="00C46F72" w:rsidRPr="0066753E">
        <w:rPr>
          <w:rFonts w:ascii="Arial" w:hAnsi="Arial" w:cs="Arial"/>
          <w:sz w:val="22"/>
          <w:szCs w:val="22"/>
        </w:rPr>
        <w:t>Action</w:t>
      </w:r>
      <w:r w:rsidR="00A10D6A" w:rsidRPr="0066753E">
        <w:rPr>
          <w:rFonts w:ascii="Arial" w:hAnsi="Arial" w:cs="Arial"/>
          <w:sz w:val="22"/>
          <w:szCs w:val="22"/>
        </w:rPr>
        <w:t>”</w:t>
      </w:r>
      <w:r w:rsidR="00C46F72" w:rsidRPr="0066753E">
        <w:rPr>
          <w:rFonts w:ascii="Arial" w:hAnsi="Arial" w:cs="Arial"/>
          <w:sz w:val="22"/>
          <w:szCs w:val="22"/>
        </w:rPr>
        <w:t>, which</w:t>
      </w:r>
      <w:r w:rsidRPr="0066753E">
        <w:rPr>
          <w:rFonts w:ascii="Arial" w:hAnsi="Arial" w:cs="Arial"/>
          <w:sz w:val="22"/>
          <w:szCs w:val="22"/>
        </w:rPr>
        <w:t xml:space="preserve"> is </w:t>
      </w:r>
      <w:r w:rsidR="003D649D" w:rsidRPr="0066753E">
        <w:rPr>
          <w:rFonts w:ascii="Arial" w:hAnsi="Arial" w:cs="Arial"/>
          <w:sz w:val="22"/>
          <w:szCs w:val="22"/>
        </w:rPr>
        <w:t>the</w:t>
      </w:r>
      <w:r w:rsidR="00FB24BA" w:rsidRPr="0066753E">
        <w:rPr>
          <w:rFonts w:ascii="Arial" w:hAnsi="Arial" w:cs="Arial"/>
          <w:sz w:val="22"/>
          <w:szCs w:val="22"/>
        </w:rPr>
        <w:t xml:space="preserve"> </w:t>
      </w:r>
      <w:r w:rsidRPr="0066753E">
        <w:rPr>
          <w:rFonts w:ascii="Arial" w:hAnsi="Arial" w:cs="Arial"/>
          <w:sz w:val="22"/>
          <w:szCs w:val="22"/>
        </w:rPr>
        <w:t>as the most authoritative program</w:t>
      </w:r>
      <w:r w:rsidR="00FB24BA" w:rsidRPr="0066753E">
        <w:rPr>
          <w:rFonts w:ascii="Arial" w:hAnsi="Arial" w:cs="Arial"/>
          <w:sz w:val="22"/>
          <w:szCs w:val="22"/>
        </w:rPr>
        <w:t xml:space="preserve"> in order to make progress</w:t>
      </w:r>
      <w:r w:rsidR="003D649D" w:rsidRPr="0066753E">
        <w:rPr>
          <w:rFonts w:ascii="Arial" w:hAnsi="Arial" w:cs="Arial"/>
          <w:sz w:val="22"/>
          <w:szCs w:val="22"/>
        </w:rPr>
        <w:t xml:space="preserve"> toward ending racism in the world</w:t>
      </w:r>
      <w:r w:rsidR="00FB24BA" w:rsidRPr="0066753E">
        <w:rPr>
          <w:rFonts w:ascii="Arial" w:hAnsi="Arial" w:cs="Arial"/>
          <w:sz w:val="22"/>
          <w:szCs w:val="22"/>
        </w:rPr>
        <w:t>. S</w:t>
      </w:r>
      <w:r w:rsidRPr="0066753E">
        <w:rPr>
          <w:rFonts w:ascii="Arial" w:hAnsi="Arial" w:cs="Arial"/>
          <w:sz w:val="22"/>
          <w:szCs w:val="22"/>
        </w:rPr>
        <w:t xml:space="preserve">ubsequently, </w:t>
      </w:r>
      <w:r w:rsidR="00FB24BA" w:rsidRPr="0066753E">
        <w:rPr>
          <w:rFonts w:ascii="Arial" w:hAnsi="Arial" w:cs="Arial"/>
          <w:sz w:val="22"/>
          <w:szCs w:val="22"/>
        </w:rPr>
        <w:t xml:space="preserve">the </w:t>
      </w:r>
      <w:r w:rsidRPr="0066753E">
        <w:rPr>
          <w:rFonts w:ascii="Arial" w:hAnsi="Arial" w:cs="Arial"/>
          <w:sz w:val="22"/>
          <w:szCs w:val="22"/>
        </w:rPr>
        <w:t>2009 Durban Review Conference was held to make sure the</w:t>
      </w:r>
      <w:r w:rsidR="00FB24BA" w:rsidRPr="0066753E">
        <w:rPr>
          <w:rFonts w:ascii="Arial" w:hAnsi="Arial" w:cs="Arial"/>
          <w:sz w:val="22"/>
          <w:szCs w:val="22"/>
        </w:rPr>
        <w:t xml:space="preserve"> declaration was maintaining its standards and was function</w:t>
      </w:r>
      <w:r w:rsidR="0004023B" w:rsidRPr="0066753E">
        <w:rPr>
          <w:rFonts w:ascii="Arial" w:hAnsi="Arial" w:cs="Arial"/>
          <w:sz w:val="22"/>
          <w:szCs w:val="22"/>
        </w:rPr>
        <w:t>ing</w:t>
      </w:r>
      <w:r w:rsidR="00FB24BA" w:rsidRPr="0066753E">
        <w:rPr>
          <w:rFonts w:ascii="Arial" w:hAnsi="Arial" w:cs="Arial"/>
          <w:sz w:val="22"/>
          <w:szCs w:val="22"/>
        </w:rPr>
        <w:t xml:space="preserve"> as well</w:t>
      </w:r>
      <w:r w:rsidR="0004023B" w:rsidRPr="0066753E">
        <w:rPr>
          <w:rFonts w:ascii="Arial" w:hAnsi="Arial" w:cs="Arial"/>
          <w:sz w:val="22"/>
          <w:szCs w:val="22"/>
        </w:rPr>
        <w:t>, if not better</w:t>
      </w:r>
      <w:r w:rsidR="00FB24BA" w:rsidRPr="0066753E">
        <w:rPr>
          <w:rFonts w:ascii="Arial" w:hAnsi="Arial" w:cs="Arial"/>
          <w:sz w:val="22"/>
          <w:szCs w:val="22"/>
        </w:rPr>
        <w:t xml:space="preserve"> as it had when</w:t>
      </w:r>
      <w:r w:rsidRPr="0066753E">
        <w:rPr>
          <w:rFonts w:ascii="Arial" w:hAnsi="Arial" w:cs="Arial"/>
          <w:sz w:val="22"/>
          <w:szCs w:val="22"/>
        </w:rPr>
        <w:t xml:space="preserve"> the 2001 conference</w:t>
      </w:r>
      <w:r w:rsidR="00FB24BA" w:rsidRPr="0066753E">
        <w:rPr>
          <w:rFonts w:ascii="Arial" w:hAnsi="Arial" w:cs="Arial"/>
          <w:sz w:val="22"/>
          <w:szCs w:val="22"/>
        </w:rPr>
        <w:t xml:space="preserve"> was held</w:t>
      </w:r>
      <w:r w:rsidRPr="0066753E">
        <w:rPr>
          <w:rFonts w:ascii="Arial" w:hAnsi="Arial" w:cs="Arial"/>
          <w:sz w:val="22"/>
          <w:szCs w:val="22"/>
        </w:rPr>
        <w:t>.</w:t>
      </w:r>
    </w:p>
    <w:p w14:paraId="68DC842E" w14:textId="77777777" w:rsidR="005824FD" w:rsidRPr="0066753E" w:rsidRDefault="00FB24BA" w:rsidP="00053F8A">
      <w:pPr>
        <w:widowControl w:val="0"/>
        <w:autoSpaceDE w:val="0"/>
        <w:autoSpaceDN w:val="0"/>
        <w:adjustRightInd w:val="0"/>
        <w:spacing w:after="240"/>
        <w:ind w:firstLine="720"/>
        <w:rPr>
          <w:rFonts w:ascii="Arial" w:hAnsi="Arial" w:cs="Arial"/>
          <w:sz w:val="22"/>
          <w:szCs w:val="22"/>
        </w:rPr>
      </w:pPr>
      <w:r w:rsidRPr="0066753E">
        <w:rPr>
          <w:rFonts w:ascii="Arial" w:hAnsi="Arial" w:cs="Arial"/>
          <w:sz w:val="22"/>
          <w:szCs w:val="22"/>
        </w:rPr>
        <w:t>Human rights, the ability to belong justifiably with everyone in the world, are completely contradictory to what racism and xenophobia do to the modern population.</w:t>
      </w:r>
      <w:r w:rsidR="005824FD" w:rsidRPr="0066753E">
        <w:rPr>
          <w:rFonts w:ascii="Arial" w:hAnsi="Arial" w:cs="Arial"/>
          <w:sz w:val="22"/>
          <w:szCs w:val="22"/>
        </w:rPr>
        <w:t xml:space="preserve"> The history of the international efforts to eradicate racial and ethnic discrimination has be</w:t>
      </w:r>
      <w:r w:rsidRPr="0066753E">
        <w:rPr>
          <w:rFonts w:ascii="Arial" w:hAnsi="Arial" w:cs="Arial"/>
          <w:sz w:val="22"/>
          <w:szCs w:val="22"/>
        </w:rPr>
        <w:t>en persistent; however so has history of hostiles</w:t>
      </w:r>
      <w:r w:rsidR="005824FD" w:rsidRPr="0066753E">
        <w:rPr>
          <w:rFonts w:ascii="Arial" w:hAnsi="Arial" w:cs="Arial"/>
          <w:sz w:val="22"/>
          <w:szCs w:val="22"/>
        </w:rPr>
        <w:t xml:space="preserve"> toward racial and ethnic differences</w:t>
      </w:r>
      <w:r w:rsidRPr="0066753E">
        <w:rPr>
          <w:rFonts w:ascii="Arial" w:hAnsi="Arial" w:cs="Arial"/>
          <w:sz w:val="22"/>
          <w:szCs w:val="22"/>
        </w:rPr>
        <w:t>. T</w:t>
      </w:r>
      <w:r w:rsidR="005824FD" w:rsidRPr="0066753E">
        <w:rPr>
          <w:rFonts w:ascii="Arial" w:hAnsi="Arial" w:cs="Arial"/>
          <w:sz w:val="22"/>
          <w:szCs w:val="22"/>
        </w:rPr>
        <w:t>herefore the issue comes as more of a challenge. Despite the attention paid by the UN and other collaborating organ</w:t>
      </w:r>
      <w:r w:rsidRPr="0066753E">
        <w:rPr>
          <w:rFonts w:ascii="Arial" w:hAnsi="Arial" w:cs="Arial"/>
          <w:sz w:val="22"/>
          <w:szCs w:val="22"/>
        </w:rPr>
        <w:t>ization</w:t>
      </w:r>
      <w:r w:rsidR="005824FD" w:rsidRPr="0066753E">
        <w:rPr>
          <w:rFonts w:ascii="Arial" w:hAnsi="Arial" w:cs="Arial"/>
          <w:sz w:val="22"/>
          <w:szCs w:val="22"/>
        </w:rPr>
        <w:t xml:space="preserve">s, the dream of discrimination-free societies is </w:t>
      </w:r>
      <w:r w:rsidR="006367E7" w:rsidRPr="0066753E">
        <w:rPr>
          <w:rFonts w:ascii="Arial" w:hAnsi="Arial" w:cs="Arial"/>
          <w:sz w:val="22"/>
          <w:szCs w:val="22"/>
        </w:rPr>
        <w:t>completely achievable</w:t>
      </w:r>
      <w:r w:rsidR="0004023B" w:rsidRPr="0066753E">
        <w:rPr>
          <w:rFonts w:ascii="Arial" w:hAnsi="Arial" w:cs="Arial"/>
          <w:sz w:val="22"/>
          <w:szCs w:val="22"/>
        </w:rPr>
        <w:t>, but</w:t>
      </w:r>
      <w:r w:rsidR="006367E7" w:rsidRPr="0066753E">
        <w:rPr>
          <w:rFonts w:ascii="Arial" w:hAnsi="Arial" w:cs="Arial"/>
          <w:sz w:val="22"/>
          <w:szCs w:val="22"/>
        </w:rPr>
        <w:t xml:space="preserve"> it shall take time and effort from supporting nations</w:t>
      </w:r>
      <w:r w:rsidR="005824FD" w:rsidRPr="0066753E">
        <w:rPr>
          <w:rFonts w:ascii="Arial" w:hAnsi="Arial" w:cs="Arial"/>
          <w:sz w:val="22"/>
          <w:szCs w:val="22"/>
        </w:rPr>
        <w:t xml:space="preserve">. Thus, it is not a consideration but confirmation that the issue of racial discrimination and </w:t>
      </w:r>
      <w:r w:rsidR="006367E7" w:rsidRPr="0066753E">
        <w:rPr>
          <w:rFonts w:ascii="Arial" w:hAnsi="Arial" w:cs="Arial"/>
          <w:sz w:val="22"/>
          <w:szCs w:val="22"/>
        </w:rPr>
        <w:t>xenophobia should continue to be addressed</w:t>
      </w:r>
      <w:r w:rsidR="005824FD" w:rsidRPr="0066753E">
        <w:rPr>
          <w:rFonts w:ascii="Arial" w:hAnsi="Arial" w:cs="Arial"/>
          <w:sz w:val="22"/>
          <w:szCs w:val="22"/>
        </w:rPr>
        <w:t xml:space="preserve"> and with</w:t>
      </w:r>
      <w:r w:rsidR="006367E7" w:rsidRPr="0066753E">
        <w:rPr>
          <w:rFonts w:ascii="Arial" w:hAnsi="Arial" w:cs="Arial"/>
          <w:sz w:val="22"/>
          <w:szCs w:val="22"/>
        </w:rPr>
        <w:t xml:space="preserve"> the UN and NGO’s</w:t>
      </w:r>
      <w:r w:rsidR="005824FD" w:rsidRPr="0066753E">
        <w:rPr>
          <w:rFonts w:ascii="Arial" w:hAnsi="Arial" w:cs="Arial"/>
          <w:sz w:val="22"/>
          <w:szCs w:val="22"/>
        </w:rPr>
        <w:t xml:space="preserve"> support.</w:t>
      </w:r>
    </w:p>
    <w:p w14:paraId="6EC7CB33" w14:textId="77777777" w:rsidR="00ED6DA5" w:rsidRPr="0066753E" w:rsidRDefault="00ED6DA5" w:rsidP="0007760E">
      <w:pPr>
        <w:pStyle w:val="Heading1"/>
        <w:rPr>
          <w:rFonts w:ascii="Arial" w:hAnsi="Arial" w:cs="Arial"/>
          <w:color w:val="0DB3A9"/>
          <w:sz w:val="28"/>
          <w:szCs w:val="28"/>
        </w:rPr>
      </w:pPr>
      <w:r w:rsidRPr="0066753E">
        <w:rPr>
          <w:rFonts w:ascii="Arial" w:hAnsi="Arial" w:cs="Arial"/>
          <w:color w:val="0DB3A9"/>
          <w:sz w:val="28"/>
          <w:szCs w:val="28"/>
        </w:rPr>
        <w:lastRenderedPageBreak/>
        <w:t>Key Terms</w:t>
      </w:r>
      <w:r w:rsidR="000E3466" w:rsidRPr="0066753E">
        <w:rPr>
          <w:rFonts w:ascii="Arial" w:hAnsi="Arial" w:cs="Arial"/>
          <w:color w:val="0DB3A9"/>
          <w:sz w:val="28"/>
          <w:szCs w:val="28"/>
        </w:rPr>
        <w:t>:</w:t>
      </w:r>
    </w:p>
    <w:p w14:paraId="01CB525A" w14:textId="77777777" w:rsidR="00053F8A" w:rsidRPr="0066753E" w:rsidRDefault="00053F8A" w:rsidP="00ED6DA5">
      <w:pPr>
        <w:rPr>
          <w:rFonts w:ascii="Arial" w:hAnsi="Arial" w:cs="Arial"/>
          <w:sz w:val="22"/>
          <w:szCs w:val="22"/>
        </w:rPr>
      </w:pPr>
    </w:p>
    <w:p w14:paraId="7022ECAE" w14:textId="77777777" w:rsidR="00ED6DA5" w:rsidRPr="0066753E" w:rsidRDefault="00ED6DA5" w:rsidP="00ED6DA5">
      <w:pPr>
        <w:pStyle w:val="Subtitle"/>
        <w:rPr>
          <w:rFonts w:ascii="Arial" w:hAnsi="Arial" w:cs="Arial"/>
          <w:b/>
          <w:i w:val="0"/>
          <w:color w:val="auto"/>
          <w:sz w:val="22"/>
          <w:szCs w:val="22"/>
        </w:rPr>
      </w:pPr>
      <w:r w:rsidRPr="0066753E">
        <w:rPr>
          <w:rFonts w:ascii="Arial" w:hAnsi="Arial" w:cs="Arial"/>
          <w:b/>
          <w:i w:val="0"/>
          <w:color w:val="auto"/>
          <w:sz w:val="22"/>
          <w:szCs w:val="22"/>
        </w:rPr>
        <w:t>Racism</w:t>
      </w:r>
    </w:p>
    <w:p w14:paraId="06DED2F1" w14:textId="77777777" w:rsidR="00ED6DA5" w:rsidRPr="0066753E" w:rsidRDefault="00ED6DA5" w:rsidP="00ED6DA5">
      <w:pPr>
        <w:rPr>
          <w:rFonts w:ascii="Arial" w:hAnsi="Arial" w:cs="Arial"/>
          <w:sz w:val="22"/>
          <w:szCs w:val="22"/>
        </w:rPr>
      </w:pPr>
      <w:r w:rsidRPr="0066753E">
        <w:rPr>
          <w:rFonts w:ascii="Arial" w:hAnsi="Arial" w:cs="Arial"/>
          <w:sz w:val="22"/>
          <w:szCs w:val="22"/>
        </w:rPr>
        <w:t>The belief that all members of each race possess characteristics or abilities specific to that race, especially so as to distinguish it as inferior or superior to another race or races</w:t>
      </w:r>
    </w:p>
    <w:p w14:paraId="2D4F182E" w14:textId="77777777" w:rsidR="00ED6DA5" w:rsidRPr="0066753E" w:rsidRDefault="00ED6DA5" w:rsidP="00ED6DA5">
      <w:pPr>
        <w:pStyle w:val="Subtitle"/>
        <w:rPr>
          <w:rFonts w:ascii="Arial" w:hAnsi="Arial" w:cs="Arial"/>
          <w:i w:val="0"/>
          <w:sz w:val="22"/>
          <w:szCs w:val="22"/>
        </w:rPr>
      </w:pPr>
    </w:p>
    <w:p w14:paraId="4E5F7221" w14:textId="77777777" w:rsidR="00ED6DA5" w:rsidRPr="0066753E" w:rsidRDefault="00ED6DA5" w:rsidP="00ED6DA5">
      <w:pPr>
        <w:pStyle w:val="Subtitle"/>
        <w:rPr>
          <w:rFonts w:ascii="Arial" w:hAnsi="Arial" w:cs="Arial"/>
          <w:b/>
          <w:i w:val="0"/>
          <w:color w:val="auto"/>
          <w:sz w:val="22"/>
          <w:szCs w:val="22"/>
        </w:rPr>
      </w:pPr>
      <w:r w:rsidRPr="0066753E">
        <w:rPr>
          <w:rFonts w:ascii="Arial" w:hAnsi="Arial" w:cs="Arial"/>
          <w:b/>
          <w:i w:val="0"/>
          <w:color w:val="auto"/>
          <w:sz w:val="22"/>
          <w:szCs w:val="22"/>
        </w:rPr>
        <w:t xml:space="preserve">Xenophobia </w:t>
      </w:r>
    </w:p>
    <w:p w14:paraId="3EAA3886" w14:textId="77777777" w:rsidR="00ED6DA5" w:rsidRPr="0066753E" w:rsidRDefault="00ED6DA5" w:rsidP="00ED6DA5">
      <w:pPr>
        <w:rPr>
          <w:rFonts w:ascii="Arial" w:hAnsi="Arial" w:cs="Arial"/>
          <w:sz w:val="22"/>
          <w:szCs w:val="22"/>
        </w:rPr>
      </w:pPr>
      <w:r w:rsidRPr="0066753E">
        <w:rPr>
          <w:rFonts w:ascii="Arial" w:hAnsi="Arial" w:cs="Arial"/>
          <w:sz w:val="22"/>
          <w:szCs w:val="22"/>
        </w:rPr>
        <w:t>An intense or irrational dislike/ fear of people from other countries</w:t>
      </w:r>
    </w:p>
    <w:p w14:paraId="23475309" w14:textId="77777777" w:rsidR="00ED6DA5" w:rsidRPr="0066753E" w:rsidRDefault="00ED6DA5" w:rsidP="00ED6DA5">
      <w:pPr>
        <w:rPr>
          <w:rFonts w:ascii="Arial" w:hAnsi="Arial" w:cs="Arial"/>
          <w:sz w:val="22"/>
          <w:szCs w:val="22"/>
        </w:rPr>
      </w:pPr>
    </w:p>
    <w:p w14:paraId="02493865" w14:textId="77777777" w:rsidR="00ED6DA5" w:rsidRPr="0066753E" w:rsidRDefault="00ED6DA5" w:rsidP="00ED6DA5">
      <w:pPr>
        <w:pStyle w:val="Subtitle"/>
        <w:rPr>
          <w:rFonts w:ascii="Arial" w:hAnsi="Arial" w:cs="Arial"/>
          <w:b/>
          <w:i w:val="0"/>
          <w:color w:val="auto"/>
          <w:sz w:val="22"/>
          <w:szCs w:val="22"/>
        </w:rPr>
      </w:pPr>
      <w:r w:rsidRPr="0066753E">
        <w:rPr>
          <w:rFonts w:ascii="Arial" w:hAnsi="Arial" w:cs="Arial"/>
          <w:b/>
          <w:i w:val="0"/>
          <w:color w:val="auto"/>
          <w:sz w:val="22"/>
          <w:szCs w:val="22"/>
        </w:rPr>
        <w:t>Ethnic Cleansing</w:t>
      </w:r>
    </w:p>
    <w:p w14:paraId="4E05300A" w14:textId="77777777" w:rsidR="00ED6DA5" w:rsidRPr="0066753E" w:rsidRDefault="00ED6DA5" w:rsidP="00ED6DA5">
      <w:pPr>
        <w:widowControl w:val="0"/>
        <w:autoSpaceDE w:val="0"/>
        <w:autoSpaceDN w:val="0"/>
        <w:adjustRightInd w:val="0"/>
        <w:spacing w:after="240"/>
        <w:rPr>
          <w:rFonts w:ascii="Arial" w:hAnsi="Arial" w:cs="Arial"/>
          <w:sz w:val="22"/>
          <w:szCs w:val="22"/>
        </w:rPr>
      </w:pPr>
      <w:r w:rsidRPr="0066753E">
        <w:rPr>
          <w:rFonts w:ascii="Arial" w:hAnsi="Arial" w:cs="Arial"/>
          <w:sz w:val="22"/>
          <w:szCs w:val="22"/>
        </w:rPr>
        <w:t>Ethnic Cleansing is the act of compulsorily removing a particular group of people from an area in order to maintain the area’s “ethnic unity and purity.” It has been done usually through means of massacre</w:t>
      </w:r>
    </w:p>
    <w:p w14:paraId="3810D610" w14:textId="77777777" w:rsidR="00ED6DA5" w:rsidRPr="0066753E" w:rsidRDefault="00ED6DA5" w:rsidP="00ED6DA5">
      <w:pPr>
        <w:pStyle w:val="Subtitle"/>
        <w:rPr>
          <w:rFonts w:ascii="Arial" w:hAnsi="Arial" w:cs="Arial"/>
          <w:b/>
          <w:i w:val="0"/>
          <w:color w:val="auto"/>
          <w:sz w:val="22"/>
          <w:szCs w:val="22"/>
        </w:rPr>
      </w:pPr>
      <w:r w:rsidRPr="0066753E">
        <w:rPr>
          <w:rFonts w:ascii="Arial" w:hAnsi="Arial" w:cs="Arial"/>
          <w:b/>
          <w:i w:val="0"/>
          <w:color w:val="auto"/>
          <w:sz w:val="22"/>
          <w:szCs w:val="22"/>
        </w:rPr>
        <w:t>Ethnocentrism</w:t>
      </w:r>
    </w:p>
    <w:p w14:paraId="78F0F9E7" w14:textId="77777777" w:rsidR="00ED6DA5" w:rsidRPr="0066753E" w:rsidRDefault="00ED6DA5" w:rsidP="00ED6DA5">
      <w:pPr>
        <w:widowControl w:val="0"/>
        <w:autoSpaceDE w:val="0"/>
        <w:autoSpaceDN w:val="0"/>
        <w:adjustRightInd w:val="0"/>
        <w:spacing w:after="240"/>
        <w:rPr>
          <w:rFonts w:ascii="Arial" w:hAnsi="Arial" w:cs="Arial"/>
          <w:sz w:val="22"/>
          <w:szCs w:val="22"/>
        </w:rPr>
      </w:pPr>
      <w:r w:rsidRPr="0066753E">
        <w:rPr>
          <w:rFonts w:ascii="Arial" w:hAnsi="Arial" w:cs="Arial"/>
          <w:sz w:val="22"/>
          <w:szCs w:val="22"/>
        </w:rPr>
        <w:t>Ethnocentrism refers to the inclination to make judgments on other cultures and related groups based on standards, norms, and criterions of one’s own culture</w:t>
      </w:r>
    </w:p>
    <w:p w14:paraId="4FB007CE" w14:textId="77777777" w:rsidR="00ED6DA5" w:rsidRPr="0066753E" w:rsidRDefault="00ED6DA5" w:rsidP="00ED6DA5">
      <w:pPr>
        <w:pStyle w:val="Subtitle"/>
        <w:rPr>
          <w:rFonts w:ascii="Arial" w:hAnsi="Arial" w:cs="Arial"/>
          <w:b/>
          <w:i w:val="0"/>
          <w:color w:val="auto"/>
          <w:sz w:val="22"/>
          <w:szCs w:val="22"/>
        </w:rPr>
      </w:pPr>
      <w:r w:rsidRPr="0066753E">
        <w:rPr>
          <w:rFonts w:ascii="Arial" w:hAnsi="Arial" w:cs="Arial"/>
          <w:b/>
          <w:i w:val="0"/>
          <w:color w:val="auto"/>
          <w:sz w:val="22"/>
          <w:szCs w:val="22"/>
        </w:rPr>
        <w:t>Indirect (covert) Racial Discrimination</w:t>
      </w:r>
    </w:p>
    <w:p w14:paraId="2F285177" w14:textId="77777777" w:rsidR="00ED6DA5" w:rsidRPr="0066753E" w:rsidRDefault="00ED6DA5" w:rsidP="00ED6DA5">
      <w:pPr>
        <w:widowControl w:val="0"/>
        <w:autoSpaceDE w:val="0"/>
        <w:autoSpaceDN w:val="0"/>
        <w:adjustRightInd w:val="0"/>
        <w:spacing w:after="240"/>
        <w:rPr>
          <w:rFonts w:ascii="Arial" w:hAnsi="Arial" w:cs="Arial"/>
          <w:sz w:val="22"/>
          <w:szCs w:val="22"/>
        </w:rPr>
      </w:pPr>
      <w:r w:rsidRPr="0066753E">
        <w:rPr>
          <w:rFonts w:ascii="Arial" w:hAnsi="Arial" w:cs="Arial"/>
          <w:sz w:val="22"/>
          <w:szCs w:val="22"/>
        </w:rPr>
        <w:t>Indirect (covert) Racial Discrimination refers to actions or policies that come out to be impartial and neutral, for they consider and treat people of different ethnicities and races in the same manner but adversely influence a higher share of a particular ethnic or racial groups. This may occur unintentionally</w:t>
      </w:r>
    </w:p>
    <w:p w14:paraId="38C9FDB9" w14:textId="77777777" w:rsidR="00ED6DA5" w:rsidRPr="0066753E" w:rsidRDefault="00ED6DA5" w:rsidP="00ED6DA5">
      <w:pPr>
        <w:pStyle w:val="Subtitle"/>
        <w:rPr>
          <w:rFonts w:ascii="Arial" w:hAnsi="Arial" w:cs="Arial"/>
          <w:b/>
          <w:i w:val="0"/>
          <w:color w:val="auto"/>
          <w:sz w:val="22"/>
          <w:szCs w:val="22"/>
        </w:rPr>
      </w:pPr>
      <w:r w:rsidRPr="0066753E">
        <w:rPr>
          <w:rFonts w:ascii="Arial" w:hAnsi="Arial" w:cs="Arial"/>
          <w:b/>
          <w:i w:val="0"/>
          <w:color w:val="auto"/>
          <w:sz w:val="22"/>
          <w:szCs w:val="22"/>
        </w:rPr>
        <w:t>Individual racism</w:t>
      </w:r>
    </w:p>
    <w:p w14:paraId="38178497" w14:textId="77777777" w:rsidR="00ED6DA5" w:rsidRPr="0066753E" w:rsidRDefault="00ED6DA5" w:rsidP="00ED6DA5">
      <w:pPr>
        <w:widowControl w:val="0"/>
        <w:autoSpaceDE w:val="0"/>
        <w:autoSpaceDN w:val="0"/>
        <w:adjustRightInd w:val="0"/>
        <w:spacing w:after="240"/>
        <w:rPr>
          <w:rFonts w:ascii="Arial" w:hAnsi="Arial" w:cs="Arial"/>
          <w:sz w:val="22"/>
          <w:szCs w:val="22"/>
        </w:rPr>
      </w:pPr>
      <w:r w:rsidRPr="0066753E">
        <w:rPr>
          <w:rFonts w:ascii="Arial" w:hAnsi="Arial" w:cs="Arial"/>
          <w:sz w:val="22"/>
          <w:szCs w:val="22"/>
        </w:rPr>
        <w:t>Individual Racism refers to the attitudes and behaviors that indicate racism done by individuals</w:t>
      </w:r>
    </w:p>
    <w:p w14:paraId="79465B49" w14:textId="77777777" w:rsidR="00ED6DA5" w:rsidRPr="0066753E" w:rsidRDefault="00ED6DA5" w:rsidP="00ED6DA5">
      <w:pPr>
        <w:pStyle w:val="Subtitle"/>
        <w:rPr>
          <w:rFonts w:ascii="Arial" w:hAnsi="Arial" w:cs="Arial"/>
          <w:b/>
          <w:i w:val="0"/>
          <w:color w:val="auto"/>
          <w:sz w:val="22"/>
          <w:szCs w:val="22"/>
        </w:rPr>
      </w:pPr>
      <w:r w:rsidRPr="0066753E">
        <w:rPr>
          <w:rFonts w:ascii="Arial" w:hAnsi="Arial" w:cs="Arial"/>
          <w:b/>
          <w:i w:val="0"/>
          <w:color w:val="auto"/>
          <w:sz w:val="22"/>
          <w:szCs w:val="22"/>
        </w:rPr>
        <w:t>Institutional (or systemic) racism</w:t>
      </w:r>
    </w:p>
    <w:p w14:paraId="1B28F5D5" w14:textId="77777777" w:rsidR="00ED6DA5" w:rsidRPr="0066753E" w:rsidRDefault="00ED6DA5" w:rsidP="00ED6DA5">
      <w:pPr>
        <w:widowControl w:val="0"/>
        <w:autoSpaceDE w:val="0"/>
        <w:autoSpaceDN w:val="0"/>
        <w:adjustRightInd w:val="0"/>
        <w:spacing w:after="240"/>
        <w:rPr>
          <w:rFonts w:ascii="Arial" w:hAnsi="Arial" w:cs="Arial"/>
          <w:sz w:val="22"/>
          <w:szCs w:val="22"/>
        </w:rPr>
      </w:pPr>
      <w:r w:rsidRPr="0066753E">
        <w:rPr>
          <w:rFonts w:ascii="Arial" w:hAnsi="Arial" w:cs="Arial"/>
          <w:sz w:val="22"/>
          <w:szCs w:val="22"/>
        </w:rPr>
        <w:t>Institutional (Systematic) Racism occurs under institutions such as governments, and educational, legal, and medical enterprises or organizations, when such institutions discriminate against a group of people of certain races, ethnicities, or sometimes religions</w:t>
      </w:r>
    </w:p>
    <w:p w14:paraId="0D6BBF07" w14:textId="77777777" w:rsidR="00ED6DA5" w:rsidRPr="0066753E" w:rsidRDefault="00ED6DA5" w:rsidP="00ED6DA5">
      <w:pPr>
        <w:pStyle w:val="Subtitle"/>
        <w:rPr>
          <w:rFonts w:ascii="Arial" w:hAnsi="Arial" w:cs="Arial"/>
          <w:b/>
          <w:i w:val="0"/>
          <w:color w:val="auto"/>
          <w:sz w:val="22"/>
          <w:szCs w:val="22"/>
        </w:rPr>
      </w:pPr>
      <w:r w:rsidRPr="0066753E">
        <w:rPr>
          <w:rFonts w:ascii="Arial" w:hAnsi="Arial" w:cs="Arial"/>
          <w:b/>
          <w:i w:val="0"/>
          <w:color w:val="auto"/>
          <w:sz w:val="22"/>
          <w:szCs w:val="22"/>
        </w:rPr>
        <w:t>Anti-Semitism</w:t>
      </w:r>
    </w:p>
    <w:p w14:paraId="798C306D" w14:textId="77777777" w:rsidR="00ED6DA5" w:rsidRPr="0066753E" w:rsidRDefault="00ED6DA5" w:rsidP="00ED6DA5">
      <w:pPr>
        <w:widowControl w:val="0"/>
        <w:autoSpaceDE w:val="0"/>
        <w:autoSpaceDN w:val="0"/>
        <w:adjustRightInd w:val="0"/>
        <w:spacing w:after="240"/>
        <w:rPr>
          <w:rFonts w:ascii="Arial" w:hAnsi="Arial" w:cs="Arial"/>
          <w:sz w:val="22"/>
          <w:szCs w:val="22"/>
        </w:rPr>
      </w:pPr>
      <w:r w:rsidRPr="0066753E">
        <w:rPr>
          <w:rFonts w:ascii="Arial" w:hAnsi="Arial" w:cs="Arial"/>
          <w:sz w:val="22"/>
          <w:szCs w:val="22"/>
        </w:rPr>
        <w:t xml:space="preserve">Anti-Semitism refers to hatred toward </w:t>
      </w:r>
      <w:r w:rsidR="00D63058" w:rsidRPr="0066753E">
        <w:rPr>
          <w:rFonts w:ascii="Arial" w:hAnsi="Arial" w:cs="Arial"/>
          <w:sz w:val="22"/>
          <w:szCs w:val="22"/>
        </w:rPr>
        <w:t>Jewish People</w:t>
      </w:r>
    </w:p>
    <w:p w14:paraId="122AD158" w14:textId="77777777" w:rsidR="005824FD" w:rsidRPr="0066753E" w:rsidRDefault="005824FD" w:rsidP="00ED6DA5">
      <w:pPr>
        <w:pStyle w:val="Heading1"/>
        <w:rPr>
          <w:rFonts w:ascii="Arial" w:hAnsi="Arial" w:cs="Arial"/>
          <w:color w:val="0DB3A9"/>
          <w:sz w:val="28"/>
          <w:szCs w:val="28"/>
        </w:rPr>
      </w:pPr>
      <w:r w:rsidRPr="0066753E">
        <w:rPr>
          <w:rFonts w:ascii="Arial" w:hAnsi="Arial" w:cs="Arial"/>
          <w:color w:val="0DB3A9"/>
          <w:sz w:val="28"/>
          <w:szCs w:val="28"/>
        </w:rPr>
        <w:t>BACKGROUND INFORMATION</w:t>
      </w:r>
      <w:r w:rsidR="000E3466" w:rsidRPr="0066753E">
        <w:rPr>
          <w:rFonts w:ascii="Arial" w:hAnsi="Arial" w:cs="Arial"/>
          <w:color w:val="0DB3A9"/>
          <w:sz w:val="28"/>
          <w:szCs w:val="28"/>
        </w:rPr>
        <w:t>:</w:t>
      </w:r>
    </w:p>
    <w:p w14:paraId="0FADC74E" w14:textId="77777777" w:rsidR="00053F8A" w:rsidRPr="0066753E" w:rsidRDefault="00053F8A" w:rsidP="00053F8A">
      <w:pPr>
        <w:rPr>
          <w:rFonts w:ascii="Arial" w:hAnsi="Arial" w:cs="Arial"/>
          <w:sz w:val="22"/>
          <w:szCs w:val="22"/>
        </w:rPr>
      </w:pPr>
    </w:p>
    <w:p w14:paraId="18C3C6DE" w14:textId="77777777" w:rsidR="00D3617D" w:rsidRPr="0066753E" w:rsidRDefault="005824FD" w:rsidP="00053F8A">
      <w:pPr>
        <w:widowControl w:val="0"/>
        <w:autoSpaceDE w:val="0"/>
        <w:autoSpaceDN w:val="0"/>
        <w:adjustRightInd w:val="0"/>
        <w:spacing w:after="240"/>
        <w:ind w:firstLine="720"/>
        <w:rPr>
          <w:rFonts w:ascii="Arial" w:hAnsi="Arial" w:cs="Arial"/>
          <w:sz w:val="22"/>
          <w:szCs w:val="22"/>
        </w:rPr>
      </w:pPr>
      <w:r w:rsidRPr="0066753E">
        <w:rPr>
          <w:rFonts w:ascii="Arial" w:hAnsi="Arial" w:cs="Arial"/>
          <w:sz w:val="22"/>
          <w:szCs w:val="22"/>
        </w:rPr>
        <w:t>As it has already been popularly established, the history of racial discrimina</w:t>
      </w:r>
      <w:r w:rsidR="006367E7" w:rsidRPr="0066753E">
        <w:rPr>
          <w:rFonts w:ascii="Arial" w:hAnsi="Arial" w:cs="Arial"/>
          <w:sz w:val="22"/>
          <w:szCs w:val="22"/>
        </w:rPr>
        <w:t xml:space="preserve">tion, </w:t>
      </w:r>
      <w:r w:rsidRPr="0066753E">
        <w:rPr>
          <w:rFonts w:ascii="Arial" w:hAnsi="Arial" w:cs="Arial"/>
          <w:sz w:val="22"/>
          <w:szCs w:val="22"/>
        </w:rPr>
        <w:t>xenophobia and other related intolerance</w:t>
      </w:r>
      <w:r w:rsidR="00D97489" w:rsidRPr="0066753E">
        <w:rPr>
          <w:rFonts w:ascii="Arial" w:hAnsi="Arial" w:cs="Arial"/>
          <w:sz w:val="22"/>
          <w:szCs w:val="22"/>
        </w:rPr>
        <w:t>s</w:t>
      </w:r>
      <w:r w:rsidRPr="0066753E">
        <w:rPr>
          <w:rFonts w:ascii="Arial" w:hAnsi="Arial" w:cs="Arial"/>
          <w:sz w:val="22"/>
          <w:szCs w:val="22"/>
        </w:rPr>
        <w:t xml:space="preserve"> tr</w:t>
      </w:r>
      <w:r w:rsidR="0004023B" w:rsidRPr="0066753E">
        <w:rPr>
          <w:rFonts w:ascii="Arial" w:hAnsi="Arial" w:cs="Arial"/>
          <w:sz w:val="22"/>
          <w:szCs w:val="22"/>
        </w:rPr>
        <w:t>ace</w:t>
      </w:r>
      <w:r w:rsidR="006367E7" w:rsidRPr="0066753E">
        <w:rPr>
          <w:rFonts w:ascii="Arial" w:hAnsi="Arial" w:cs="Arial"/>
          <w:sz w:val="22"/>
          <w:szCs w:val="22"/>
        </w:rPr>
        <w:t xml:space="preserve"> back </w:t>
      </w:r>
      <w:r w:rsidR="00E83A9A" w:rsidRPr="0066753E">
        <w:rPr>
          <w:rFonts w:ascii="Arial" w:hAnsi="Arial" w:cs="Arial"/>
          <w:sz w:val="22"/>
          <w:szCs w:val="22"/>
        </w:rPr>
        <w:t>throughout the years</w:t>
      </w:r>
      <w:r w:rsidR="006367E7" w:rsidRPr="0066753E">
        <w:rPr>
          <w:rFonts w:ascii="Arial" w:hAnsi="Arial" w:cs="Arial"/>
          <w:sz w:val="22"/>
          <w:szCs w:val="22"/>
        </w:rPr>
        <w:t>. A large</w:t>
      </w:r>
      <w:r w:rsidRPr="0066753E">
        <w:rPr>
          <w:rFonts w:ascii="Arial" w:hAnsi="Arial" w:cs="Arial"/>
          <w:sz w:val="22"/>
          <w:szCs w:val="22"/>
        </w:rPr>
        <w:t xml:space="preserve"> portion of scientists and socialists claim that the official starting point of racism is during the 19th century when the term “scientific racism” was </w:t>
      </w:r>
      <w:r w:rsidR="00E83A9A" w:rsidRPr="0066753E">
        <w:rPr>
          <w:rFonts w:ascii="Arial" w:hAnsi="Arial" w:cs="Arial"/>
          <w:sz w:val="22"/>
          <w:szCs w:val="22"/>
        </w:rPr>
        <w:t>used</w:t>
      </w:r>
      <w:r w:rsidRPr="0066753E">
        <w:rPr>
          <w:rFonts w:ascii="Arial" w:hAnsi="Arial" w:cs="Arial"/>
          <w:sz w:val="22"/>
          <w:szCs w:val="22"/>
        </w:rPr>
        <w:t xml:space="preserve"> to provide a classific</w:t>
      </w:r>
      <w:r w:rsidR="00E83A9A" w:rsidRPr="0066753E">
        <w:rPr>
          <w:rFonts w:ascii="Arial" w:hAnsi="Arial" w:cs="Arial"/>
          <w:sz w:val="22"/>
          <w:szCs w:val="22"/>
        </w:rPr>
        <w:t>ation for</w:t>
      </w:r>
      <w:r w:rsidR="006367E7" w:rsidRPr="0066753E">
        <w:rPr>
          <w:rFonts w:ascii="Arial" w:hAnsi="Arial" w:cs="Arial"/>
          <w:sz w:val="22"/>
          <w:szCs w:val="22"/>
        </w:rPr>
        <w:t xml:space="preserve"> humanity. Such ideas and means</w:t>
      </w:r>
      <w:r w:rsidRPr="0066753E">
        <w:rPr>
          <w:rFonts w:ascii="Arial" w:hAnsi="Arial" w:cs="Arial"/>
          <w:sz w:val="22"/>
          <w:szCs w:val="22"/>
        </w:rPr>
        <w:t xml:space="preserve"> developed into racial theories and </w:t>
      </w:r>
      <w:r w:rsidR="00E83A9A" w:rsidRPr="0066753E">
        <w:rPr>
          <w:rFonts w:ascii="Arial" w:hAnsi="Arial" w:cs="Arial"/>
          <w:sz w:val="22"/>
          <w:szCs w:val="22"/>
        </w:rPr>
        <w:t>were</w:t>
      </w:r>
      <w:r w:rsidRPr="0066753E">
        <w:rPr>
          <w:rFonts w:ascii="Arial" w:hAnsi="Arial" w:cs="Arial"/>
          <w:sz w:val="22"/>
          <w:szCs w:val="22"/>
        </w:rPr>
        <w:t xml:space="preserve"> abused by colonists, especially the Europeans, to justify their dissembling and contr</w:t>
      </w:r>
      <w:r w:rsidR="00E83A9A" w:rsidRPr="0066753E">
        <w:rPr>
          <w:rFonts w:ascii="Arial" w:hAnsi="Arial" w:cs="Arial"/>
          <w:sz w:val="22"/>
          <w:szCs w:val="22"/>
        </w:rPr>
        <w:t>olling of colonized populations.</w:t>
      </w:r>
    </w:p>
    <w:p w14:paraId="29B0E9B9" w14:textId="77777777" w:rsidR="005824FD" w:rsidRPr="0066753E" w:rsidRDefault="005824FD" w:rsidP="00053F8A">
      <w:pPr>
        <w:widowControl w:val="0"/>
        <w:autoSpaceDE w:val="0"/>
        <w:autoSpaceDN w:val="0"/>
        <w:adjustRightInd w:val="0"/>
        <w:spacing w:after="240"/>
        <w:ind w:firstLine="720"/>
        <w:rPr>
          <w:rFonts w:ascii="Arial" w:hAnsi="Arial" w:cs="Arial"/>
          <w:sz w:val="22"/>
          <w:szCs w:val="22"/>
        </w:rPr>
      </w:pPr>
      <w:r w:rsidRPr="0066753E">
        <w:rPr>
          <w:rFonts w:ascii="Arial" w:hAnsi="Arial" w:cs="Arial"/>
          <w:sz w:val="22"/>
          <w:szCs w:val="22"/>
        </w:rPr>
        <w:t>Ironically, during the 19th century, West European colonial powers engaged themselves in various actions to restrict the Arab slave trade in Afric</w:t>
      </w:r>
      <w:r w:rsidR="0004023B" w:rsidRPr="0066753E">
        <w:rPr>
          <w:rFonts w:ascii="Arial" w:hAnsi="Arial" w:cs="Arial"/>
          <w:sz w:val="22"/>
          <w:szCs w:val="22"/>
        </w:rPr>
        <w:t>a, and</w:t>
      </w:r>
      <w:r w:rsidR="0071731E" w:rsidRPr="0066753E">
        <w:rPr>
          <w:rFonts w:ascii="Arial" w:hAnsi="Arial" w:cs="Arial"/>
          <w:sz w:val="22"/>
          <w:szCs w:val="22"/>
        </w:rPr>
        <w:t xml:space="preserve"> ambassadors were</w:t>
      </w:r>
      <w:r w:rsidRPr="0066753E">
        <w:rPr>
          <w:rFonts w:ascii="Arial" w:hAnsi="Arial" w:cs="Arial"/>
          <w:sz w:val="22"/>
          <w:szCs w:val="22"/>
        </w:rPr>
        <w:t xml:space="preserve"> dispatched to West Africa to suppress the trade. Likewise, colonialists were able to judge upon themselves as ethically </w:t>
      </w:r>
      <w:r w:rsidR="00431A7D" w:rsidRPr="0066753E">
        <w:rPr>
          <w:rFonts w:ascii="Arial" w:hAnsi="Arial" w:cs="Arial"/>
          <w:sz w:val="22"/>
          <w:szCs w:val="22"/>
        </w:rPr>
        <w:t>deprived,</w:t>
      </w:r>
      <w:r w:rsidRPr="0066753E">
        <w:rPr>
          <w:rFonts w:ascii="Arial" w:hAnsi="Arial" w:cs="Arial"/>
          <w:sz w:val="22"/>
          <w:szCs w:val="22"/>
        </w:rPr>
        <w:t xml:space="preserve"> yet persisted with their </w:t>
      </w:r>
      <w:r w:rsidR="0071731E" w:rsidRPr="0066753E">
        <w:rPr>
          <w:rFonts w:ascii="Arial" w:hAnsi="Arial" w:cs="Arial"/>
          <w:sz w:val="22"/>
          <w:szCs w:val="22"/>
        </w:rPr>
        <w:t xml:space="preserve">moral corruption </w:t>
      </w:r>
      <w:r w:rsidRPr="0066753E">
        <w:rPr>
          <w:rFonts w:ascii="Arial" w:hAnsi="Arial" w:cs="Arial"/>
          <w:sz w:val="22"/>
          <w:szCs w:val="22"/>
        </w:rPr>
        <w:t>in pursuit of their own advantages. It was also during the late 19th and the early 20th century when raci</w:t>
      </w:r>
      <w:r w:rsidR="0071731E" w:rsidRPr="0066753E">
        <w:rPr>
          <w:rFonts w:ascii="Arial" w:hAnsi="Arial" w:cs="Arial"/>
          <w:sz w:val="22"/>
          <w:szCs w:val="22"/>
        </w:rPr>
        <w:t>sm prevailed in the New World.</w:t>
      </w:r>
      <w:r w:rsidRPr="0066753E">
        <w:rPr>
          <w:rFonts w:ascii="Arial" w:hAnsi="Arial" w:cs="Arial"/>
          <w:sz w:val="22"/>
          <w:szCs w:val="22"/>
        </w:rPr>
        <w:t xml:space="preserve"> </w:t>
      </w:r>
      <w:r w:rsidR="00ED6DA5" w:rsidRPr="0066753E">
        <w:rPr>
          <w:rFonts w:ascii="Arial" w:hAnsi="Arial" w:cs="Arial"/>
          <w:sz w:val="22"/>
          <w:szCs w:val="22"/>
        </w:rPr>
        <w:t>White capping</w:t>
      </w:r>
      <w:r w:rsidR="0071731E" w:rsidRPr="0066753E">
        <w:rPr>
          <w:rFonts w:ascii="Arial" w:hAnsi="Arial" w:cs="Arial"/>
          <w:sz w:val="22"/>
          <w:szCs w:val="22"/>
        </w:rPr>
        <w:t>,</w:t>
      </w:r>
      <w:r w:rsidRPr="0066753E">
        <w:rPr>
          <w:rFonts w:ascii="Arial" w:hAnsi="Arial" w:cs="Arial"/>
          <w:sz w:val="22"/>
          <w:szCs w:val="22"/>
        </w:rPr>
        <w:t xml:space="preserve"> an American movement of traditional values enforcement</w:t>
      </w:r>
      <w:r w:rsidR="003F04F3" w:rsidRPr="0066753E">
        <w:rPr>
          <w:rFonts w:ascii="Arial" w:hAnsi="Arial" w:cs="Arial"/>
          <w:sz w:val="22"/>
          <w:szCs w:val="22"/>
        </w:rPr>
        <w:t>,</w:t>
      </w:r>
      <w:r w:rsidRPr="0066753E">
        <w:rPr>
          <w:rFonts w:ascii="Arial" w:hAnsi="Arial" w:cs="Arial"/>
          <w:sz w:val="22"/>
          <w:szCs w:val="22"/>
        </w:rPr>
        <w:t xml:space="preserve"> marked by a notable anti-black characteristic,</w:t>
      </w:r>
      <w:r w:rsidR="0071731E" w:rsidRPr="0066753E">
        <w:rPr>
          <w:rFonts w:ascii="Arial" w:hAnsi="Arial" w:cs="Arial"/>
          <w:sz w:val="22"/>
          <w:szCs w:val="22"/>
        </w:rPr>
        <w:t xml:space="preserve"> </w:t>
      </w:r>
      <w:r w:rsidRPr="0066753E">
        <w:rPr>
          <w:rFonts w:ascii="Arial" w:hAnsi="Arial" w:cs="Arial"/>
          <w:sz w:val="22"/>
          <w:szCs w:val="22"/>
        </w:rPr>
        <w:t>took its root</w:t>
      </w:r>
      <w:r w:rsidR="0071731E" w:rsidRPr="0066753E">
        <w:rPr>
          <w:rFonts w:ascii="Arial" w:hAnsi="Arial" w:cs="Arial"/>
          <w:sz w:val="22"/>
          <w:szCs w:val="22"/>
        </w:rPr>
        <w:t>s</w:t>
      </w:r>
      <w:r w:rsidRPr="0066753E">
        <w:rPr>
          <w:rFonts w:ascii="Arial" w:hAnsi="Arial" w:cs="Arial"/>
          <w:sz w:val="22"/>
          <w:szCs w:val="22"/>
        </w:rPr>
        <w:t xml:space="preserve"> from Indiana in the later 19th century</w:t>
      </w:r>
      <w:r w:rsidR="003F04F3" w:rsidRPr="0066753E">
        <w:rPr>
          <w:rFonts w:ascii="Arial" w:hAnsi="Arial" w:cs="Arial"/>
          <w:sz w:val="22"/>
          <w:szCs w:val="22"/>
        </w:rPr>
        <w:t>, and to all of North</w:t>
      </w:r>
      <w:r w:rsidRPr="0066753E">
        <w:rPr>
          <w:rFonts w:ascii="Arial" w:hAnsi="Arial" w:cs="Arial"/>
          <w:sz w:val="22"/>
          <w:szCs w:val="22"/>
        </w:rPr>
        <w:t xml:space="preserve"> America by the early 20th century; this caused a n</w:t>
      </w:r>
      <w:r w:rsidR="00ED6DA5" w:rsidRPr="0066753E">
        <w:rPr>
          <w:rFonts w:ascii="Arial" w:hAnsi="Arial" w:cs="Arial"/>
          <w:sz w:val="22"/>
          <w:szCs w:val="22"/>
        </w:rPr>
        <w:t xml:space="preserve">umber of African </w:t>
      </w:r>
      <w:r w:rsidR="0071731E" w:rsidRPr="0066753E">
        <w:rPr>
          <w:rFonts w:ascii="Arial" w:hAnsi="Arial" w:cs="Arial"/>
          <w:sz w:val="22"/>
          <w:szCs w:val="22"/>
        </w:rPr>
        <w:t>“</w:t>
      </w:r>
      <w:r w:rsidR="00ED6DA5" w:rsidRPr="0066753E">
        <w:rPr>
          <w:rFonts w:ascii="Arial" w:hAnsi="Arial" w:cs="Arial"/>
          <w:sz w:val="22"/>
          <w:szCs w:val="22"/>
        </w:rPr>
        <w:t>work</w:t>
      </w:r>
      <w:r w:rsidR="003F04F3" w:rsidRPr="0066753E">
        <w:rPr>
          <w:rFonts w:ascii="Arial" w:hAnsi="Arial" w:cs="Arial"/>
          <w:sz w:val="22"/>
          <w:szCs w:val="22"/>
        </w:rPr>
        <w:t>ing people</w:t>
      </w:r>
      <w:r w:rsidR="0071731E" w:rsidRPr="0066753E">
        <w:rPr>
          <w:rFonts w:ascii="Arial" w:hAnsi="Arial" w:cs="Arial"/>
          <w:sz w:val="22"/>
          <w:szCs w:val="22"/>
        </w:rPr>
        <w:t>”</w:t>
      </w:r>
      <w:r w:rsidR="003E1030" w:rsidRPr="0066753E">
        <w:rPr>
          <w:rFonts w:ascii="Arial" w:hAnsi="Arial" w:cs="Arial"/>
          <w:sz w:val="22"/>
          <w:szCs w:val="22"/>
        </w:rPr>
        <w:t xml:space="preserve"> to depart</w:t>
      </w:r>
      <w:r w:rsidRPr="0066753E">
        <w:rPr>
          <w:rFonts w:ascii="Arial" w:hAnsi="Arial" w:cs="Arial"/>
          <w:sz w:val="22"/>
          <w:szCs w:val="22"/>
        </w:rPr>
        <w:t xml:space="preserve"> from their lands.</w:t>
      </w:r>
    </w:p>
    <w:p w14:paraId="03032518" w14:textId="77777777" w:rsidR="003F04F3" w:rsidRPr="0066753E" w:rsidRDefault="005824FD" w:rsidP="00053F8A">
      <w:pPr>
        <w:widowControl w:val="0"/>
        <w:autoSpaceDE w:val="0"/>
        <w:autoSpaceDN w:val="0"/>
        <w:adjustRightInd w:val="0"/>
        <w:spacing w:after="240"/>
        <w:ind w:firstLine="720"/>
        <w:rPr>
          <w:rFonts w:ascii="Arial" w:hAnsi="Arial" w:cs="Arial"/>
          <w:sz w:val="22"/>
          <w:szCs w:val="22"/>
        </w:rPr>
      </w:pPr>
      <w:r w:rsidRPr="0066753E">
        <w:rPr>
          <w:rFonts w:ascii="Arial" w:hAnsi="Arial" w:cs="Arial"/>
          <w:sz w:val="22"/>
          <w:szCs w:val="22"/>
        </w:rPr>
        <w:t>The 20th century could even be called the peak of xenophobia, largely attributed by the work of the Nazi Germany. Under the reign of</w:t>
      </w:r>
      <w:r w:rsidR="00D63058" w:rsidRPr="0066753E">
        <w:rPr>
          <w:rFonts w:ascii="Arial" w:hAnsi="Arial" w:cs="Arial"/>
          <w:sz w:val="22"/>
          <w:szCs w:val="22"/>
        </w:rPr>
        <w:t xml:space="preserve"> Adolf Hitler,</w:t>
      </w:r>
      <w:r w:rsidRPr="0066753E">
        <w:rPr>
          <w:rFonts w:ascii="Arial" w:hAnsi="Arial" w:cs="Arial"/>
          <w:sz w:val="22"/>
          <w:szCs w:val="22"/>
        </w:rPr>
        <w:t xml:space="preserve"> Nazi Germany viewed Slavic people such as Ukrainians, Czechs, and Ru</w:t>
      </w:r>
      <w:r w:rsidR="003F04F3" w:rsidRPr="0066753E">
        <w:rPr>
          <w:rFonts w:ascii="Arial" w:hAnsi="Arial" w:cs="Arial"/>
          <w:sz w:val="22"/>
          <w:szCs w:val="22"/>
        </w:rPr>
        <w:t>ssians, Gypsies, Poles,</w:t>
      </w:r>
      <w:r w:rsidR="00D63058" w:rsidRPr="0066753E">
        <w:rPr>
          <w:rFonts w:ascii="Arial" w:hAnsi="Arial" w:cs="Arial"/>
          <w:sz w:val="22"/>
          <w:szCs w:val="22"/>
        </w:rPr>
        <w:t xml:space="preserve"> </w:t>
      </w:r>
      <w:r w:rsidRPr="0066753E">
        <w:rPr>
          <w:rFonts w:ascii="Arial" w:hAnsi="Arial" w:cs="Arial"/>
          <w:sz w:val="22"/>
          <w:szCs w:val="22"/>
        </w:rPr>
        <w:t>Jew</w:t>
      </w:r>
      <w:r w:rsidR="00D63058" w:rsidRPr="0066753E">
        <w:rPr>
          <w:rFonts w:ascii="Arial" w:hAnsi="Arial" w:cs="Arial"/>
          <w:sz w:val="22"/>
          <w:szCs w:val="22"/>
        </w:rPr>
        <w:t>ish</w:t>
      </w:r>
      <w:r w:rsidRPr="0066753E">
        <w:rPr>
          <w:rFonts w:ascii="Arial" w:hAnsi="Arial" w:cs="Arial"/>
          <w:sz w:val="22"/>
          <w:szCs w:val="22"/>
        </w:rPr>
        <w:t xml:space="preserve">, and any non-Aryan </w:t>
      </w:r>
      <w:r w:rsidR="003E1030" w:rsidRPr="0066753E">
        <w:rPr>
          <w:rFonts w:ascii="Arial" w:hAnsi="Arial" w:cs="Arial"/>
          <w:sz w:val="22"/>
          <w:szCs w:val="22"/>
        </w:rPr>
        <w:t>descendants</w:t>
      </w:r>
      <w:r w:rsidRPr="0066753E">
        <w:rPr>
          <w:rFonts w:ascii="Arial" w:hAnsi="Arial" w:cs="Arial"/>
          <w:sz w:val="22"/>
          <w:szCs w:val="22"/>
        </w:rPr>
        <w:t xml:space="preserve"> as “sub-humans.” Under the absurd faith in their “super human heritage,” the Nazis believed themselves to be responsible for eliminating and displacing inferior humans and purifying their lands. During the Holocaust, estimated 6 </w:t>
      </w:r>
      <w:r w:rsidR="00D3617D" w:rsidRPr="0066753E">
        <w:rPr>
          <w:rFonts w:ascii="Arial" w:hAnsi="Arial" w:cs="Arial"/>
          <w:sz w:val="22"/>
          <w:szCs w:val="22"/>
        </w:rPr>
        <w:t>million were</w:t>
      </w:r>
      <w:r w:rsidRPr="0066753E">
        <w:rPr>
          <w:rFonts w:ascii="Arial" w:hAnsi="Arial" w:cs="Arial"/>
          <w:sz w:val="22"/>
          <w:szCs w:val="22"/>
        </w:rPr>
        <w:t> murdered in various inhumane ways</w:t>
      </w:r>
      <w:r w:rsidR="003E1030" w:rsidRPr="0066753E">
        <w:rPr>
          <w:rFonts w:ascii="Arial" w:hAnsi="Arial" w:cs="Arial"/>
          <w:sz w:val="22"/>
          <w:szCs w:val="22"/>
        </w:rPr>
        <w:t>.</w:t>
      </w:r>
      <w:r w:rsidRPr="0066753E">
        <w:rPr>
          <w:rFonts w:ascii="Arial" w:hAnsi="Arial" w:cs="Arial"/>
          <w:sz w:val="22"/>
          <w:szCs w:val="22"/>
        </w:rPr>
        <w:t xml:space="preserve"> </w:t>
      </w:r>
      <w:r w:rsidR="003E1030" w:rsidRPr="0066753E">
        <w:rPr>
          <w:rFonts w:ascii="Arial" w:hAnsi="Arial" w:cs="Arial"/>
          <w:sz w:val="22"/>
          <w:szCs w:val="22"/>
        </w:rPr>
        <w:t xml:space="preserve">The Nazis killed some 6 million </w:t>
      </w:r>
      <w:r w:rsidR="00D63058" w:rsidRPr="0066753E">
        <w:rPr>
          <w:rFonts w:ascii="Arial" w:hAnsi="Arial" w:cs="Arial"/>
          <w:sz w:val="22"/>
          <w:szCs w:val="22"/>
        </w:rPr>
        <w:t>Jewish People</w:t>
      </w:r>
      <w:r w:rsidR="003E1030" w:rsidRPr="0066753E">
        <w:rPr>
          <w:rFonts w:ascii="Arial" w:hAnsi="Arial" w:cs="Arial"/>
          <w:sz w:val="22"/>
          <w:szCs w:val="22"/>
        </w:rPr>
        <w:t xml:space="preserve"> d</w:t>
      </w:r>
      <w:r w:rsidRPr="0066753E">
        <w:rPr>
          <w:rFonts w:ascii="Arial" w:hAnsi="Arial" w:cs="Arial"/>
          <w:sz w:val="22"/>
          <w:szCs w:val="22"/>
        </w:rPr>
        <w:t>uring</w:t>
      </w:r>
      <w:r w:rsidR="003E1030" w:rsidRPr="0066753E">
        <w:rPr>
          <w:rFonts w:ascii="Arial" w:hAnsi="Arial" w:cs="Arial"/>
          <w:sz w:val="22"/>
          <w:szCs w:val="22"/>
        </w:rPr>
        <w:t xml:space="preserve"> the</w:t>
      </w:r>
      <w:r w:rsidRPr="0066753E">
        <w:rPr>
          <w:rFonts w:ascii="Arial" w:hAnsi="Arial" w:cs="Arial"/>
          <w:sz w:val="22"/>
          <w:szCs w:val="22"/>
        </w:rPr>
        <w:t> </w:t>
      </w:r>
      <w:r w:rsidR="003E1030" w:rsidRPr="0066753E">
        <w:rPr>
          <w:rFonts w:ascii="Arial" w:hAnsi="Arial" w:cs="Arial"/>
          <w:sz w:val="22"/>
          <w:szCs w:val="22"/>
        </w:rPr>
        <w:t>World War I and II periods;</w:t>
      </w:r>
      <w:r w:rsidRPr="0066753E">
        <w:rPr>
          <w:rFonts w:ascii="Arial" w:hAnsi="Arial" w:cs="Arial"/>
          <w:sz w:val="22"/>
          <w:szCs w:val="22"/>
        </w:rPr>
        <w:t xml:space="preserve"> Japan actively involved i</w:t>
      </w:r>
      <w:r w:rsidR="00C46F72" w:rsidRPr="0066753E">
        <w:rPr>
          <w:rFonts w:ascii="Arial" w:hAnsi="Arial" w:cs="Arial"/>
          <w:sz w:val="22"/>
          <w:szCs w:val="22"/>
        </w:rPr>
        <w:t>tself in racial-free campaigns</w:t>
      </w:r>
      <w:r w:rsidR="003E1030" w:rsidRPr="0066753E">
        <w:rPr>
          <w:rFonts w:ascii="Arial" w:hAnsi="Arial" w:cs="Arial"/>
          <w:sz w:val="22"/>
          <w:szCs w:val="22"/>
        </w:rPr>
        <w:t>, and</w:t>
      </w:r>
      <w:r w:rsidR="00C46F72" w:rsidRPr="0066753E">
        <w:rPr>
          <w:rFonts w:ascii="Arial" w:hAnsi="Arial" w:cs="Arial"/>
          <w:sz w:val="22"/>
          <w:szCs w:val="22"/>
        </w:rPr>
        <w:t xml:space="preserve"> </w:t>
      </w:r>
      <w:r w:rsidR="003E1030" w:rsidRPr="0066753E">
        <w:rPr>
          <w:rFonts w:ascii="Arial" w:hAnsi="Arial" w:cs="Arial"/>
          <w:sz w:val="22"/>
          <w:szCs w:val="22"/>
        </w:rPr>
        <w:t>a</w:t>
      </w:r>
      <w:r w:rsidRPr="0066753E">
        <w:rPr>
          <w:rFonts w:ascii="Arial" w:hAnsi="Arial" w:cs="Arial"/>
          <w:sz w:val="22"/>
          <w:szCs w:val="22"/>
        </w:rPr>
        <w:t>t the Paris Peace Confere</w:t>
      </w:r>
      <w:r w:rsidR="003E1030" w:rsidRPr="0066753E">
        <w:rPr>
          <w:rFonts w:ascii="Arial" w:hAnsi="Arial" w:cs="Arial"/>
          <w:sz w:val="22"/>
          <w:szCs w:val="22"/>
        </w:rPr>
        <w:t>nce in 1919</w:t>
      </w:r>
      <w:r w:rsidR="00ED6DA5" w:rsidRPr="0066753E">
        <w:rPr>
          <w:rFonts w:ascii="Arial" w:hAnsi="Arial" w:cs="Arial"/>
          <w:sz w:val="22"/>
          <w:szCs w:val="22"/>
        </w:rPr>
        <w:t xml:space="preserve"> Japan presented a</w:t>
      </w:r>
      <w:r w:rsidR="003E1030" w:rsidRPr="0066753E">
        <w:rPr>
          <w:rFonts w:ascii="Arial" w:hAnsi="Arial" w:cs="Arial"/>
          <w:sz w:val="22"/>
          <w:szCs w:val="22"/>
        </w:rPr>
        <w:t xml:space="preserve"> treaty on racial equality. A</w:t>
      </w:r>
      <w:r w:rsidRPr="0066753E">
        <w:rPr>
          <w:rFonts w:ascii="Arial" w:hAnsi="Arial" w:cs="Arial"/>
          <w:sz w:val="22"/>
          <w:szCs w:val="22"/>
        </w:rPr>
        <w:t>long with Burma</w:t>
      </w:r>
      <w:r w:rsidR="00D63058" w:rsidRPr="0066753E">
        <w:rPr>
          <w:rFonts w:ascii="Arial" w:hAnsi="Arial" w:cs="Arial"/>
          <w:sz w:val="22"/>
          <w:szCs w:val="22"/>
        </w:rPr>
        <w:t xml:space="preserve">, </w:t>
      </w:r>
      <w:r w:rsidRPr="0066753E">
        <w:rPr>
          <w:rFonts w:ascii="Arial" w:hAnsi="Arial" w:cs="Arial"/>
          <w:sz w:val="22"/>
          <w:szCs w:val="22"/>
        </w:rPr>
        <w:t xml:space="preserve">China, and India, Japan held the Greater East Asia Conference in 1943, where the Asian countries determined to step up for </w:t>
      </w:r>
      <w:r w:rsidR="003E1030" w:rsidRPr="0066753E">
        <w:rPr>
          <w:rFonts w:ascii="Arial" w:hAnsi="Arial" w:cs="Arial"/>
          <w:sz w:val="22"/>
          <w:szCs w:val="22"/>
        </w:rPr>
        <w:t>the means of abolishing</w:t>
      </w:r>
      <w:r w:rsidRPr="0066753E">
        <w:rPr>
          <w:rFonts w:ascii="Arial" w:hAnsi="Arial" w:cs="Arial"/>
          <w:sz w:val="22"/>
          <w:szCs w:val="22"/>
        </w:rPr>
        <w:t xml:space="preserve"> of any forms of racial discrimination.</w:t>
      </w:r>
    </w:p>
    <w:p w14:paraId="2AB2B6C1" w14:textId="77777777" w:rsidR="00053F8A" w:rsidRPr="0066753E" w:rsidRDefault="005824FD" w:rsidP="00053F8A">
      <w:pPr>
        <w:ind w:firstLine="720"/>
        <w:rPr>
          <w:rFonts w:ascii="Arial" w:hAnsi="Arial" w:cs="Arial"/>
          <w:sz w:val="22"/>
          <w:szCs w:val="22"/>
        </w:rPr>
      </w:pPr>
      <w:r w:rsidRPr="0066753E">
        <w:rPr>
          <w:rFonts w:ascii="Arial" w:hAnsi="Arial" w:cs="Arial"/>
          <w:sz w:val="22"/>
          <w:szCs w:val="22"/>
        </w:rPr>
        <w:t>In history, one of the most notable and condemnable practice of racism is the system of apartheid in South Africa during the mid- 1900s. When South Africa was under the English and Dutch powers, with the adoption of apartheid laws in 1948, racial discrimination was officially institutionalized. Under the Public Registration Act in 1950, people were divided into three categories, white, black (African), and colored (of mixed decent primarily Asians), and were required to act according to their races. Apartheid system interfered wit</w:t>
      </w:r>
      <w:r w:rsidR="003E1030" w:rsidRPr="0066753E">
        <w:rPr>
          <w:rFonts w:ascii="Arial" w:hAnsi="Arial" w:cs="Arial"/>
          <w:sz w:val="22"/>
          <w:szCs w:val="22"/>
        </w:rPr>
        <w:t>h every single aspect of people’s lives. M</w:t>
      </w:r>
      <w:r w:rsidRPr="0066753E">
        <w:rPr>
          <w:rFonts w:ascii="Arial" w:hAnsi="Arial" w:cs="Arial"/>
          <w:sz w:val="22"/>
          <w:szCs w:val="22"/>
        </w:rPr>
        <w:t>arriage between differen</w:t>
      </w:r>
      <w:r w:rsidR="003E1030" w:rsidRPr="0066753E">
        <w:rPr>
          <w:rFonts w:ascii="Arial" w:hAnsi="Arial" w:cs="Arial"/>
          <w:sz w:val="22"/>
          <w:szCs w:val="22"/>
        </w:rPr>
        <w:t>t races was strictly prohibited. S</w:t>
      </w:r>
      <w:r w:rsidRPr="0066753E">
        <w:rPr>
          <w:rFonts w:ascii="Arial" w:hAnsi="Arial" w:cs="Arial"/>
          <w:sz w:val="22"/>
          <w:szCs w:val="22"/>
        </w:rPr>
        <w:t xml:space="preserve">anctioning of “white- only jobs” existed. Black was also obliged to carry their personal ID card called “pass books” when accessing non-black places. </w:t>
      </w:r>
    </w:p>
    <w:p w14:paraId="2519C3F6" w14:textId="77777777" w:rsidR="00053F8A" w:rsidRPr="0066753E" w:rsidRDefault="00053F8A" w:rsidP="00053F8A">
      <w:pPr>
        <w:ind w:firstLine="720"/>
        <w:rPr>
          <w:rFonts w:ascii="Arial" w:hAnsi="Arial" w:cs="Arial"/>
          <w:sz w:val="22"/>
          <w:szCs w:val="22"/>
        </w:rPr>
      </w:pPr>
    </w:p>
    <w:p w14:paraId="687F8789" w14:textId="77777777" w:rsidR="003F04F3" w:rsidRPr="0066753E" w:rsidRDefault="003F04F3" w:rsidP="00053F8A">
      <w:pPr>
        <w:ind w:firstLine="720"/>
        <w:rPr>
          <w:rFonts w:ascii="Arial" w:eastAsia="Times New Roman" w:hAnsi="Arial" w:cs="Arial"/>
          <w:sz w:val="22"/>
          <w:szCs w:val="22"/>
        </w:rPr>
      </w:pPr>
      <w:r w:rsidRPr="0066753E">
        <w:rPr>
          <w:rFonts w:ascii="Arial" w:eastAsia="Times New Roman" w:hAnsi="Arial" w:cs="Arial"/>
          <w:sz w:val="22"/>
          <w:szCs w:val="22"/>
        </w:rPr>
        <w:t xml:space="preserve">In 1953, the Public Safety Act and the Criminal Law Amendment Act were passed, which gave the government the power to declare a state of emergency and increased penalties for protesting against any </w:t>
      </w:r>
      <w:r w:rsidR="00D97489" w:rsidRPr="0066753E">
        <w:rPr>
          <w:rFonts w:ascii="Arial" w:eastAsia="Times New Roman" w:hAnsi="Arial" w:cs="Arial"/>
          <w:sz w:val="22"/>
          <w:szCs w:val="22"/>
        </w:rPr>
        <w:t xml:space="preserve">law. Penalization </w:t>
      </w:r>
      <w:r w:rsidRPr="0066753E">
        <w:rPr>
          <w:rFonts w:ascii="Arial" w:eastAsia="Times New Roman" w:hAnsi="Arial" w:cs="Arial"/>
          <w:sz w:val="22"/>
          <w:szCs w:val="22"/>
        </w:rPr>
        <w:t>included fines, imprisonment and whippings. In 1960, a large group of blacks i</w:t>
      </w:r>
      <w:r w:rsidR="00D97489" w:rsidRPr="0066753E">
        <w:rPr>
          <w:rFonts w:ascii="Arial" w:eastAsia="Times New Roman" w:hAnsi="Arial" w:cs="Arial"/>
          <w:sz w:val="22"/>
          <w:szCs w:val="22"/>
        </w:rPr>
        <w:t>n Sharpeville, South Africa,</w:t>
      </w:r>
      <w:r w:rsidRPr="0066753E">
        <w:rPr>
          <w:rFonts w:ascii="Arial" w:eastAsia="Times New Roman" w:hAnsi="Arial" w:cs="Arial"/>
          <w:sz w:val="22"/>
          <w:szCs w:val="22"/>
        </w:rPr>
        <w:t xml:space="preserve"> refused to carry their passes; the government declared a state of emergency. The emergency lasted for 156 days, leaving 69 people dead and 187 people wounded. Seeing as the white government had the power of the Public Safety Act and the Criminal Law Amendment Act, they had no intention of changing the unjust laws of apartheid.</w:t>
      </w:r>
    </w:p>
    <w:p w14:paraId="7F7F846F" w14:textId="77777777" w:rsidR="005824FD" w:rsidRPr="0066753E" w:rsidRDefault="005824FD" w:rsidP="00ED6DA5">
      <w:pPr>
        <w:widowControl w:val="0"/>
        <w:autoSpaceDE w:val="0"/>
        <w:autoSpaceDN w:val="0"/>
        <w:adjustRightInd w:val="0"/>
        <w:spacing w:after="240"/>
        <w:rPr>
          <w:rFonts w:ascii="Arial" w:hAnsi="Arial" w:cs="Arial"/>
          <w:sz w:val="22"/>
          <w:szCs w:val="22"/>
        </w:rPr>
      </w:pPr>
    </w:p>
    <w:p w14:paraId="5A088538" w14:textId="77777777" w:rsidR="005824FD" w:rsidRPr="0066753E" w:rsidRDefault="005824FD" w:rsidP="00ED6DA5">
      <w:pPr>
        <w:pStyle w:val="Subtitle"/>
        <w:rPr>
          <w:rFonts w:ascii="Arial" w:hAnsi="Arial" w:cs="Arial"/>
          <w:b/>
          <w:color w:val="0DB3A9"/>
          <w:sz w:val="22"/>
          <w:szCs w:val="22"/>
        </w:rPr>
      </w:pPr>
      <w:r w:rsidRPr="0066753E">
        <w:rPr>
          <w:rFonts w:ascii="Arial" w:hAnsi="Arial" w:cs="Arial"/>
          <w:b/>
          <w:color w:val="0DB3A9"/>
          <w:sz w:val="22"/>
          <w:szCs w:val="22"/>
        </w:rPr>
        <w:t>THE DURBAN DECLARATION AND PROGRAM OF ACTION &amp; THE DURBAN REVIEW CONFERENCE</w:t>
      </w:r>
    </w:p>
    <w:p w14:paraId="13EB8898" w14:textId="77777777" w:rsidR="00053F8A" w:rsidRPr="0066753E" w:rsidRDefault="00053F8A" w:rsidP="00053F8A">
      <w:pPr>
        <w:rPr>
          <w:rFonts w:ascii="Arial" w:hAnsi="Arial" w:cs="Arial"/>
          <w:sz w:val="22"/>
          <w:szCs w:val="22"/>
        </w:rPr>
      </w:pPr>
    </w:p>
    <w:p w14:paraId="4DE3DB20" w14:textId="77777777" w:rsidR="005824FD" w:rsidRPr="0066753E" w:rsidRDefault="005824FD" w:rsidP="00053F8A">
      <w:pPr>
        <w:widowControl w:val="0"/>
        <w:autoSpaceDE w:val="0"/>
        <w:autoSpaceDN w:val="0"/>
        <w:adjustRightInd w:val="0"/>
        <w:spacing w:after="240"/>
        <w:ind w:firstLine="720"/>
        <w:rPr>
          <w:rFonts w:ascii="Arial" w:hAnsi="Arial" w:cs="Arial"/>
          <w:sz w:val="22"/>
          <w:szCs w:val="22"/>
        </w:rPr>
      </w:pPr>
      <w:r w:rsidRPr="0066753E">
        <w:rPr>
          <w:rFonts w:ascii="Arial" w:hAnsi="Arial" w:cs="Arial"/>
          <w:sz w:val="22"/>
          <w:szCs w:val="22"/>
        </w:rPr>
        <w:t>The 2001 World Conference against Racism (WCAR), also known as Durban I, was held in Durban, South Africa from August 31st to September 8th o</w:t>
      </w:r>
      <w:r w:rsidR="00CE5908" w:rsidRPr="0066753E">
        <w:rPr>
          <w:rFonts w:ascii="Arial" w:hAnsi="Arial" w:cs="Arial"/>
          <w:sz w:val="22"/>
          <w:szCs w:val="22"/>
        </w:rPr>
        <w:t>f 2001 under the United Nations’</w:t>
      </w:r>
      <w:r w:rsidRPr="0066753E">
        <w:rPr>
          <w:rFonts w:ascii="Arial" w:hAnsi="Arial" w:cs="Arial"/>
          <w:sz w:val="22"/>
          <w:szCs w:val="22"/>
        </w:rPr>
        <w:t xml:space="preserve"> active support. The foundational purpose of the conference was to eliminate any forms of racism along with five major themes;</w:t>
      </w:r>
    </w:p>
    <w:p w14:paraId="395A4566" w14:textId="77777777" w:rsidR="00CE5908" w:rsidRPr="0066753E" w:rsidRDefault="005824FD" w:rsidP="00CE5908">
      <w:pPr>
        <w:widowControl w:val="0"/>
        <w:autoSpaceDE w:val="0"/>
        <w:autoSpaceDN w:val="0"/>
        <w:adjustRightInd w:val="0"/>
        <w:spacing w:after="240"/>
        <w:ind w:left="720"/>
        <w:rPr>
          <w:rFonts w:ascii="Arial" w:hAnsi="Arial" w:cs="Arial"/>
          <w:sz w:val="22"/>
          <w:szCs w:val="22"/>
        </w:rPr>
      </w:pPr>
      <w:r w:rsidRPr="0066753E">
        <w:rPr>
          <w:rFonts w:ascii="Arial" w:hAnsi="Arial" w:cs="Arial"/>
          <w:sz w:val="22"/>
          <w:szCs w:val="22"/>
        </w:rPr>
        <w:t>“Theme 1: Sources, cause, forms and contemporary manifestations of racism, racial discrimi</w:t>
      </w:r>
      <w:r w:rsidR="00CE5908" w:rsidRPr="0066753E">
        <w:rPr>
          <w:rFonts w:ascii="Arial" w:hAnsi="Arial" w:cs="Arial"/>
          <w:sz w:val="22"/>
          <w:szCs w:val="22"/>
        </w:rPr>
        <w:t>nation and related intolerance;</w:t>
      </w:r>
    </w:p>
    <w:p w14:paraId="57252DAC" w14:textId="77777777" w:rsidR="00CE5908" w:rsidRPr="0066753E" w:rsidRDefault="005824FD" w:rsidP="00CE5908">
      <w:pPr>
        <w:widowControl w:val="0"/>
        <w:autoSpaceDE w:val="0"/>
        <w:autoSpaceDN w:val="0"/>
        <w:adjustRightInd w:val="0"/>
        <w:spacing w:after="240"/>
        <w:ind w:left="720"/>
        <w:rPr>
          <w:rFonts w:ascii="Arial" w:hAnsi="Arial" w:cs="Arial"/>
          <w:sz w:val="22"/>
          <w:szCs w:val="22"/>
        </w:rPr>
      </w:pPr>
      <w:r w:rsidRPr="0066753E">
        <w:rPr>
          <w:rFonts w:ascii="Arial" w:hAnsi="Arial" w:cs="Arial"/>
          <w:sz w:val="22"/>
          <w:szCs w:val="22"/>
        </w:rPr>
        <w:t>Theme 2: Victims of racism, racial discrimi</w:t>
      </w:r>
      <w:r w:rsidR="00CE5908" w:rsidRPr="0066753E">
        <w:rPr>
          <w:rFonts w:ascii="Arial" w:hAnsi="Arial" w:cs="Arial"/>
          <w:sz w:val="22"/>
          <w:szCs w:val="22"/>
        </w:rPr>
        <w:t>nation and related intolerance;</w:t>
      </w:r>
    </w:p>
    <w:p w14:paraId="48561499" w14:textId="77777777" w:rsidR="005824FD" w:rsidRPr="0066753E" w:rsidRDefault="005824FD" w:rsidP="00CE5908">
      <w:pPr>
        <w:widowControl w:val="0"/>
        <w:autoSpaceDE w:val="0"/>
        <w:autoSpaceDN w:val="0"/>
        <w:adjustRightInd w:val="0"/>
        <w:spacing w:after="240"/>
        <w:ind w:left="720"/>
        <w:rPr>
          <w:rFonts w:ascii="Arial" w:hAnsi="Arial" w:cs="Arial"/>
          <w:sz w:val="22"/>
          <w:szCs w:val="22"/>
        </w:rPr>
      </w:pPr>
      <w:r w:rsidRPr="0066753E">
        <w:rPr>
          <w:rFonts w:ascii="Arial" w:hAnsi="Arial" w:cs="Arial"/>
          <w:sz w:val="22"/>
          <w:szCs w:val="22"/>
        </w:rPr>
        <w:t>Theme 3: Measures of prevention, education and protection aimed at the eradication of racism, racial discrimination and related intolerance at the national, regional and international levels;</w:t>
      </w:r>
    </w:p>
    <w:p w14:paraId="296107C0" w14:textId="77777777" w:rsidR="00CE5908" w:rsidRPr="0066753E" w:rsidRDefault="005824FD" w:rsidP="00CE5908">
      <w:pPr>
        <w:widowControl w:val="0"/>
        <w:autoSpaceDE w:val="0"/>
        <w:autoSpaceDN w:val="0"/>
        <w:adjustRightInd w:val="0"/>
        <w:spacing w:after="240"/>
        <w:ind w:left="720"/>
        <w:rPr>
          <w:rFonts w:ascii="Arial" w:hAnsi="Arial" w:cs="Arial"/>
          <w:sz w:val="22"/>
          <w:szCs w:val="22"/>
        </w:rPr>
      </w:pPr>
      <w:r w:rsidRPr="0066753E">
        <w:rPr>
          <w:rFonts w:ascii="Arial" w:hAnsi="Arial" w:cs="Arial"/>
          <w:sz w:val="22"/>
          <w:szCs w:val="22"/>
        </w:rPr>
        <w:t>Theme 4: Provision for effective remedies, recourses, redress, and other measures at the national, reg</w:t>
      </w:r>
      <w:r w:rsidR="00CE5908" w:rsidRPr="0066753E">
        <w:rPr>
          <w:rFonts w:ascii="Arial" w:hAnsi="Arial" w:cs="Arial"/>
          <w:sz w:val="22"/>
          <w:szCs w:val="22"/>
        </w:rPr>
        <w:t>ional and international levels;</w:t>
      </w:r>
    </w:p>
    <w:p w14:paraId="0A73263F" w14:textId="77777777" w:rsidR="005824FD" w:rsidRPr="0066753E" w:rsidRDefault="005824FD" w:rsidP="00CE5908">
      <w:pPr>
        <w:widowControl w:val="0"/>
        <w:autoSpaceDE w:val="0"/>
        <w:autoSpaceDN w:val="0"/>
        <w:adjustRightInd w:val="0"/>
        <w:spacing w:after="240"/>
        <w:ind w:left="720"/>
        <w:rPr>
          <w:rFonts w:ascii="Arial" w:hAnsi="Arial" w:cs="Arial"/>
          <w:sz w:val="22"/>
          <w:szCs w:val="22"/>
        </w:rPr>
      </w:pPr>
      <w:r w:rsidRPr="0066753E">
        <w:rPr>
          <w:rFonts w:ascii="Arial" w:hAnsi="Arial" w:cs="Arial"/>
          <w:sz w:val="22"/>
          <w:szCs w:val="22"/>
        </w:rPr>
        <w:t>Theme 5: Strategies to achieve full and effective equality, including international cooperation and enhancement of the United Nations and other international mechanisms in combating racism, racial discrimination, xenophobia.”</w:t>
      </w:r>
    </w:p>
    <w:p w14:paraId="7E8EFC06" w14:textId="77777777" w:rsidR="005824FD" w:rsidRPr="0066753E" w:rsidRDefault="005824FD" w:rsidP="00053F8A">
      <w:pPr>
        <w:widowControl w:val="0"/>
        <w:autoSpaceDE w:val="0"/>
        <w:autoSpaceDN w:val="0"/>
        <w:adjustRightInd w:val="0"/>
        <w:spacing w:after="240"/>
        <w:ind w:firstLine="720"/>
        <w:rPr>
          <w:rFonts w:ascii="Arial" w:hAnsi="Arial" w:cs="Arial"/>
          <w:sz w:val="22"/>
          <w:szCs w:val="22"/>
        </w:rPr>
      </w:pPr>
      <w:r w:rsidRPr="0066753E">
        <w:rPr>
          <w:rFonts w:ascii="Arial" w:hAnsi="Arial" w:cs="Arial"/>
          <w:sz w:val="22"/>
          <w:szCs w:val="22"/>
        </w:rPr>
        <w:t>The conference also addressed the issue of</w:t>
      </w:r>
      <w:r w:rsidR="00CE5908" w:rsidRPr="0066753E">
        <w:rPr>
          <w:rFonts w:ascii="Arial" w:hAnsi="Arial" w:cs="Arial"/>
          <w:sz w:val="22"/>
          <w:szCs w:val="22"/>
        </w:rPr>
        <w:t xml:space="preserve"> the</w:t>
      </w:r>
      <w:r w:rsidRPr="0066753E">
        <w:rPr>
          <w:rFonts w:ascii="Arial" w:hAnsi="Arial" w:cs="Arial"/>
          <w:sz w:val="22"/>
          <w:szCs w:val="22"/>
        </w:rPr>
        <w:t xml:space="preserve"> indemnification of slavery and the actions of Israel regarding the Israeli-Palestinian conflict. When the conference attempted to consider Zionism as</w:t>
      </w:r>
      <w:r w:rsidR="00CE5908" w:rsidRPr="0066753E">
        <w:rPr>
          <w:rFonts w:ascii="Arial" w:hAnsi="Arial" w:cs="Arial"/>
          <w:sz w:val="22"/>
          <w:szCs w:val="22"/>
        </w:rPr>
        <w:t xml:space="preserve"> a form of</w:t>
      </w:r>
      <w:r w:rsidRPr="0066753E">
        <w:rPr>
          <w:rFonts w:ascii="Arial" w:hAnsi="Arial" w:cs="Arial"/>
          <w:sz w:val="22"/>
          <w:szCs w:val="22"/>
        </w:rPr>
        <w:t xml:space="preserve"> racism, the delegations of the United States and Israel decided to sanction and cease their participation in the conference, claiming the conference was aiming at the </w:t>
      </w:r>
      <w:r w:rsidR="001E1152" w:rsidRPr="0066753E">
        <w:rPr>
          <w:rFonts w:ascii="Arial" w:hAnsi="Arial" w:cs="Arial"/>
          <w:sz w:val="22"/>
          <w:szCs w:val="22"/>
        </w:rPr>
        <w:t>hostile</w:t>
      </w:r>
      <w:r w:rsidRPr="0066753E">
        <w:rPr>
          <w:rFonts w:ascii="Arial" w:hAnsi="Arial" w:cs="Arial"/>
          <w:sz w:val="22"/>
          <w:szCs w:val="22"/>
        </w:rPr>
        <w:t xml:space="preserve"> debate surrounding anti-Semitism. The withdrawal of the US and Israel seemed to </w:t>
      </w:r>
      <w:r w:rsidR="001E1152" w:rsidRPr="0066753E">
        <w:rPr>
          <w:rFonts w:ascii="Arial" w:hAnsi="Arial" w:cs="Arial"/>
          <w:sz w:val="22"/>
          <w:szCs w:val="22"/>
        </w:rPr>
        <w:t>announce the approach of</w:t>
      </w:r>
      <w:r w:rsidRPr="0066753E">
        <w:rPr>
          <w:rFonts w:ascii="Arial" w:hAnsi="Arial" w:cs="Arial"/>
          <w:sz w:val="22"/>
          <w:szCs w:val="22"/>
        </w:rPr>
        <w:t xml:space="preserve"> the pulling back of the European states that other delegates voted against the inclusion of the issue that the withdrawn delegations opposed to; thus the final Declaration and Progr</w:t>
      </w:r>
      <w:r w:rsidR="00D97489" w:rsidRPr="0066753E">
        <w:rPr>
          <w:rFonts w:ascii="Arial" w:hAnsi="Arial" w:cs="Arial"/>
          <w:sz w:val="22"/>
          <w:szCs w:val="22"/>
        </w:rPr>
        <w:t>am of Action did not contain anything</w:t>
      </w:r>
      <w:r w:rsidRPr="0066753E">
        <w:rPr>
          <w:rFonts w:ascii="Arial" w:hAnsi="Arial" w:cs="Arial"/>
          <w:sz w:val="22"/>
          <w:szCs w:val="22"/>
        </w:rPr>
        <w:t xml:space="preserve"> regarding Zionism. Also, the NGO forum of the </w:t>
      </w:r>
      <w:r w:rsidR="001E1152" w:rsidRPr="0066753E">
        <w:rPr>
          <w:rFonts w:ascii="Arial" w:hAnsi="Arial" w:cs="Arial"/>
          <w:sz w:val="22"/>
          <w:szCs w:val="22"/>
        </w:rPr>
        <w:t>conference that was held separately</w:t>
      </w:r>
      <w:r w:rsidRPr="0066753E">
        <w:rPr>
          <w:rFonts w:ascii="Arial" w:hAnsi="Arial" w:cs="Arial"/>
          <w:sz w:val="22"/>
          <w:szCs w:val="22"/>
        </w:rPr>
        <w:t xml:space="preserve"> end</w:t>
      </w:r>
      <w:r w:rsidR="001E1152" w:rsidRPr="0066753E">
        <w:rPr>
          <w:rFonts w:ascii="Arial" w:hAnsi="Arial" w:cs="Arial"/>
          <w:sz w:val="22"/>
          <w:szCs w:val="22"/>
        </w:rPr>
        <w:t>ed in discord with several NGOs’</w:t>
      </w:r>
      <w:r w:rsidRPr="0066753E">
        <w:rPr>
          <w:rFonts w:ascii="Arial" w:hAnsi="Arial" w:cs="Arial"/>
          <w:sz w:val="22"/>
          <w:szCs w:val="22"/>
        </w:rPr>
        <w:t xml:space="preserve"> withdrawal and criticism from other organizations including UN High Commissioner of Human Rights (UNHCHR). The language of the final Declaration and Program of Action produced during the World Conference was and is still debated on its</w:t>
      </w:r>
      <w:r w:rsidR="001E1152" w:rsidRPr="0066753E">
        <w:rPr>
          <w:rFonts w:ascii="Arial" w:hAnsi="Arial" w:cs="Arial"/>
          <w:sz w:val="22"/>
          <w:szCs w:val="22"/>
        </w:rPr>
        <w:t xml:space="preserve"> unfair bias. However</w:t>
      </w:r>
      <w:r w:rsidRPr="0066753E">
        <w:rPr>
          <w:rFonts w:ascii="Arial" w:hAnsi="Arial" w:cs="Arial"/>
          <w:sz w:val="22"/>
          <w:szCs w:val="22"/>
        </w:rPr>
        <w:t>, it is considered as a landmark to the progress regarding the issue.</w:t>
      </w:r>
    </w:p>
    <w:p w14:paraId="4E677AC6" w14:textId="77777777" w:rsidR="005824FD" w:rsidRPr="0066753E" w:rsidRDefault="005824FD" w:rsidP="00053F8A">
      <w:pPr>
        <w:widowControl w:val="0"/>
        <w:autoSpaceDE w:val="0"/>
        <w:autoSpaceDN w:val="0"/>
        <w:adjustRightInd w:val="0"/>
        <w:spacing w:after="240"/>
        <w:ind w:firstLine="720"/>
        <w:rPr>
          <w:rFonts w:ascii="Arial" w:hAnsi="Arial" w:cs="Arial"/>
          <w:sz w:val="22"/>
          <w:szCs w:val="22"/>
        </w:rPr>
      </w:pPr>
      <w:r w:rsidRPr="0066753E">
        <w:rPr>
          <w:rFonts w:ascii="Arial" w:hAnsi="Arial" w:cs="Arial"/>
          <w:sz w:val="22"/>
          <w:szCs w:val="22"/>
        </w:rPr>
        <w:t>Following the Durban 1 Conference, the Durban Review Conference was organized under the mandate of United Nations General Assembly resolution 61/149 for the purpose of reviewing and ensurin</w:t>
      </w:r>
      <w:r w:rsidR="006367E7" w:rsidRPr="0066753E">
        <w:rPr>
          <w:rFonts w:ascii="Arial" w:hAnsi="Arial" w:cs="Arial"/>
          <w:sz w:val="22"/>
          <w:szCs w:val="22"/>
        </w:rPr>
        <w:t>g the implementation of “T</w:t>
      </w:r>
      <w:r w:rsidRPr="0066753E">
        <w:rPr>
          <w:rFonts w:ascii="Arial" w:hAnsi="Arial" w:cs="Arial"/>
          <w:sz w:val="22"/>
          <w:szCs w:val="22"/>
        </w:rPr>
        <w:t xml:space="preserve">he </w:t>
      </w:r>
      <w:r w:rsidR="006367E7" w:rsidRPr="0066753E">
        <w:rPr>
          <w:rFonts w:ascii="Arial" w:hAnsi="Arial" w:cs="Arial"/>
          <w:sz w:val="22"/>
          <w:szCs w:val="22"/>
        </w:rPr>
        <w:t>Durban Declaration and Program</w:t>
      </w:r>
      <w:r w:rsidRPr="0066753E">
        <w:rPr>
          <w:rFonts w:ascii="Arial" w:hAnsi="Arial" w:cs="Arial"/>
          <w:sz w:val="22"/>
          <w:szCs w:val="22"/>
        </w:rPr>
        <w:t xml:space="preserve"> of Action</w:t>
      </w:r>
      <w:r w:rsidR="006367E7" w:rsidRPr="0066753E">
        <w:rPr>
          <w:rFonts w:ascii="Arial" w:hAnsi="Arial" w:cs="Arial"/>
          <w:sz w:val="22"/>
          <w:szCs w:val="22"/>
        </w:rPr>
        <w:t>”</w:t>
      </w:r>
      <w:r w:rsidRPr="0066753E">
        <w:rPr>
          <w:rFonts w:ascii="Arial" w:hAnsi="Arial" w:cs="Arial"/>
          <w:sz w:val="22"/>
          <w:szCs w:val="22"/>
        </w:rPr>
        <w:t xml:space="preserve"> from the 2001 World Conference against Racism, Racial Discrimination, Xenophobia and Related Intolerance. During the preparat</w:t>
      </w:r>
      <w:r w:rsidR="00FD100F" w:rsidRPr="0066753E">
        <w:rPr>
          <w:rFonts w:ascii="Arial" w:hAnsi="Arial" w:cs="Arial"/>
          <w:sz w:val="22"/>
          <w:szCs w:val="22"/>
        </w:rPr>
        <w:t>ion</w:t>
      </w:r>
      <w:r w:rsidRPr="0066753E">
        <w:rPr>
          <w:rFonts w:ascii="Arial" w:hAnsi="Arial" w:cs="Arial"/>
          <w:sz w:val="22"/>
          <w:szCs w:val="22"/>
        </w:rPr>
        <w:t xml:space="preserve"> of the review conference, several delegations including Australia, Canada, Israel, the Netherlands, Germany, Italy, New Zealand, Poland, and the United States, boycotted the conference. The Czech Republic and twenty-three European nations refused to show their active involvement and support by either discontinuing their attendances or dispatching low-level delegations</w:t>
      </w:r>
      <w:r w:rsidR="00FD100F" w:rsidRPr="0066753E">
        <w:rPr>
          <w:rFonts w:ascii="Arial" w:hAnsi="Arial" w:cs="Arial"/>
          <w:sz w:val="22"/>
          <w:szCs w:val="22"/>
        </w:rPr>
        <w:t>. T</w:t>
      </w:r>
      <w:r w:rsidRPr="0066753E">
        <w:rPr>
          <w:rFonts w:ascii="Arial" w:hAnsi="Arial" w:cs="Arial"/>
          <w:sz w:val="22"/>
          <w:szCs w:val="22"/>
        </w:rPr>
        <w:t>he outcome</w:t>
      </w:r>
      <w:r w:rsidR="00FD100F" w:rsidRPr="0066753E">
        <w:rPr>
          <w:rFonts w:ascii="Arial" w:hAnsi="Arial" w:cs="Arial"/>
          <w:sz w:val="22"/>
          <w:szCs w:val="22"/>
        </w:rPr>
        <w:t>s of the conference, which were concerned</w:t>
      </w:r>
      <w:r w:rsidRPr="0066753E">
        <w:rPr>
          <w:rFonts w:ascii="Arial" w:hAnsi="Arial" w:cs="Arial"/>
          <w:sz w:val="22"/>
          <w:szCs w:val="22"/>
        </w:rPr>
        <w:t xml:space="preserve"> about the discrimination against minority groups</w:t>
      </w:r>
      <w:r w:rsidR="00C1597A" w:rsidRPr="0066753E">
        <w:rPr>
          <w:rFonts w:ascii="Arial" w:hAnsi="Arial" w:cs="Arial"/>
          <w:sz w:val="22"/>
          <w:szCs w:val="22"/>
        </w:rPr>
        <w:t>, passed and were</w:t>
      </w:r>
      <w:r w:rsidRPr="0066753E">
        <w:rPr>
          <w:rFonts w:ascii="Arial" w:hAnsi="Arial" w:cs="Arial"/>
          <w:sz w:val="22"/>
          <w:szCs w:val="22"/>
        </w:rPr>
        <w:t xml:space="preserve"> ensured for its im</w:t>
      </w:r>
      <w:r w:rsidR="00C1597A" w:rsidRPr="0066753E">
        <w:rPr>
          <w:rFonts w:ascii="Arial" w:hAnsi="Arial" w:cs="Arial"/>
          <w:sz w:val="22"/>
          <w:szCs w:val="22"/>
        </w:rPr>
        <w:t>plementation with the delegates’</w:t>
      </w:r>
      <w:r w:rsidRPr="0066753E">
        <w:rPr>
          <w:rFonts w:ascii="Arial" w:hAnsi="Arial" w:cs="Arial"/>
          <w:sz w:val="22"/>
          <w:szCs w:val="22"/>
        </w:rPr>
        <w:t xml:space="preserve"> consensus. Reaffirmation of the principles passed during the Durban I Conference in 2001 was also a part </w:t>
      </w:r>
      <w:r w:rsidR="006367E7" w:rsidRPr="0066753E">
        <w:rPr>
          <w:rFonts w:ascii="Arial" w:hAnsi="Arial" w:cs="Arial"/>
          <w:sz w:val="22"/>
          <w:szCs w:val="22"/>
        </w:rPr>
        <w:t>of the Durban Review Conference’</w:t>
      </w:r>
      <w:r w:rsidR="000E3466" w:rsidRPr="0066753E">
        <w:rPr>
          <w:rFonts w:ascii="Arial" w:hAnsi="Arial" w:cs="Arial"/>
          <w:sz w:val="22"/>
          <w:szCs w:val="22"/>
        </w:rPr>
        <w:t>s terms</w:t>
      </w:r>
      <w:r w:rsidRPr="0066753E">
        <w:rPr>
          <w:rFonts w:ascii="Arial" w:hAnsi="Arial" w:cs="Arial"/>
          <w:sz w:val="22"/>
          <w:szCs w:val="22"/>
        </w:rPr>
        <w:t>.</w:t>
      </w:r>
    </w:p>
    <w:p w14:paraId="72DDDCDC" w14:textId="77777777" w:rsidR="005824FD" w:rsidRPr="0066753E" w:rsidRDefault="005824FD" w:rsidP="00ED6DA5">
      <w:pPr>
        <w:pStyle w:val="Heading1"/>
        <w:rPr>
          <w:rFonts w:ascii="Arial" w:hAnsi="Arial" w:cs="Arial"/>
          <w:color w:val="0DB3A9"/>
          <w:sz w:val="28"/>
          <w:szCs w:val="28"/>
        </w:rPr>
      </w:pPr>
      <w:r w:rsidRPr="0066753E">
        <w:rPr>
          <w:rFonts w:ascii="Arial" w:hAnsi="Arial" w:cs="Arial"/>
          <w:color w:val="0DB3A9"/>
          <w:sz w:val="28"/>
          <w:szCs w:val="28"/>
        </w:rPr>
        <w:t>INTERNATIONAL ACTION &amp; UN INVOLVEMENT</w:t>
      </w:r>
      <w:r w:rsidR="000E3466" w:rsidRPr="0066753E">
        <w:rPr>
          <w:rFonts w:ascii="Arial" w:hAnsi="Arial" w:cs="Arial"/>
          <w:color w:val="0DB3A9"/>
          <w:sz w:val="28"/>
          <w:szCs w:val="28"/>
        </w:rPr>
        <w:t>:</w:t>
      </w:r>
    </w:p>
    <w:p w14:paraId="446EE972" w14:textId="77777777" w:rsidR="000E3466" w:rsidRPr="0066753E" w:rsidRDefault="000E3466" w:rsidP="000E3466">
      <w:pPr>
        <w:rPr>
          <w:rFonts w:ascii="Arial" w:hAnsi="Arial" w:cs="Arial"/>
          <w:sz w:val="22"/>
          <w:szCs w:val="22"/>
        </w:rPr>
      </w:pPr>
    </w:p>
    <w:p w14:paraId="6DFE8843" w14:textId="77777777" w:rsidR="0007760E" w:rsidRPr="0066753E" w:rsidRDefault="000E3466" w:rsidP="0066753E">
      <w:pPr>
        <w:pStyle w:val="Subtitle"/>
        <w:rPr>
          <w:rFonts w:ascii="Arial" w:hAnsi="Arial" w:cs="Arial"/>
          <w:b/>
          <w:color w:val="0DB3A9"/>
          <w:sz w:val="22"/>
          <w:szCs w:val="22"/>
        </w:rPr>
      </w:pPr>
      <w:r w:rsidRPr="0066753E">
        <w:rPr>
          <w:rFonts w:ascii="Arial" w:hAnsi="Arial" w:cs="Arial"/>
          <w:b/>
          <w:color w:val="0DB3A9"/>
          <w:sz w:val="22"/>
          <w:szCs w:val="22"/>
        </w:rPr>
        <w:t>International Involvement</w:t>
      </w:r>
    </w:p>
    <w:p w14:paraId="58BE67FA" w14:textId="77777777" w:rsidR="000E3466" w:rsidRPr="0066753E" w:rsidRDefault="005824FD" w:rsidP="00053F8A">
      <w:pPr>
        <w:widowControl w:val="0"/>
        <w:autoSpaceDE w:val="0"/>
        <w:autoSpaceDN w:val="0"/>
        <w:adjustRightInd w:val="0"/>
        <w:spacing w:after="240"/>
        <w:ind w:firstLine="720"/>
        <w:rPr>
          <w:rFonts w:ascii="Arial" w:hAnsi="Arial" w:cs="Arial"/>
          <w:sz w:val="22"/>
          <w:szCs w:val="22"/>
        </w:rPr>
      </w:pPr>
      <w:r w:rsidRPr="0066753E">
        <w:rPr>
          <w:rFonts w:ascii="Arial" w:hAnsi="Arial" w:cs="Arial"/>
          <w:sz w:val="22"/>
          <w:szCs w:val="22"/>
        </w:rPr>
        <w:t>For the last sixty years ever since the implementation of the Universal Declaration of Human Rights in 1948, the United Nations has put the issue of racial and ethnic discrimination</w:t>
      </w:r>
      <w:r w:rsidR="000E3466" w:rsidRPr="0066753E">
        <w:rPr>
          <w:rFonts w:ascii="Arial" w:hAnsi="Arial" w:cs="Arial"/>
          <w:sz w:val="22"/>
          <w:szCs w:val="22"/>
        </w:rPr>
        <w:t xml:space="preserve"> to that of importance</w:t>
      </w:r>
      <w:r w:rsidRPr="0066753E">
        <w:rPr>
          <w:rFonts w:ascii="Arial" w:hAnsi="Arial" w:cs="Arial"/>
          <w:sz w:val="22"/>
          <w:szCs w:val="22"/>
        </w:rPr>
        <w:t xml:space="preserve">; its foundation and the prohibition of racial discrimination and xenophobia are </w:t>
      </w:r>
      <w:r w:rsidR="000E3466" w:rsidRPr="0066753E">
        <w:rPr>
          <w:rFonts w:ascii="Arial" w:hAnsi="Arial" w:cs="Arial"/>
          <w:sz w:val="22"/>
          <w:szCs w:val="22"/>
        </w:rPr>
        <w:t xml:space="preserve">preserved </w:t>
      </w:r>
      <w:r w:rsidRPr="0066753E">
        <w:rPr>
          <w:rFonts w:ascii="Arial" w:hAnsi="Arial" w:cs="Arial"/>
          <w:sz w:val="22"/>
          <w:szCs w:val="22"/>
        </w:rPr>
        <w:t xml:space="preserve">in all core international human rights instruments. </w:t>
      </w:r>
      <w:r w:rsidR="000E3466" w:rsidRPr="0066753E">
        <w:rPr>
          <w:rFonts w:ascii="Arial" w:hAnsi="Arial" w:cs="Arial"/>
          <w:sz w:val="22"/>
          <w:szCs w:val="22"/>
        </w:rPr>
        <w:t>T</w:t>
      </w:r>
      <w:r w:rsidRPr="0066753E">
        <w:rPr>
          <w:rFonts w:ascii="Arial" w:hAnsi="Arial" w:cs="Arial"/>
          <w:sz w:val="22"/>
          <w:szCs w:val="22"/>
        </w:rPr>
        <w:t xml:space="preserve">he international community has made some important advances in the fight against racism, racial discrimination, xenophobia and related </w:t>
      </w:r>
      <w:r w:rsidR="00C1597A" w:rsidRPr="0066753E">
        <w:rPr>
          <w:rFonts w:ascii="Arial" w:hAnsi="Arial" w:cs="Arial"/>
          <w:sz w:val="22"/>
          <w:szCs w:val="22"/>
        </w:rPr>
        <w:t>intolerance, which</w:t>
      </w:r>
      <w:r w:rsidRPr="0066753E">
        <w:rPr>
          <w:rFonts w:ascii="Arial" w:hAnsi="Arial" w:cs="Arial"/>
          <w:sz w:val="22"/>
          <w:szCs w:val="22"/>
        </w:rPr>
        <w:t xml:space="preserve"> include the pulling down of apartheid system in South Africa</w:t>
      </w:r>
      <w:r w:rsidR="00D3617D" w:rsidRPr="0066753E">
        <w:rPr>
          <w:rFonts w:ascii="Arial" w:hAnsi="Arial" w:cs="Arial"/>
          <w:sz w:val="22"/>
          <w:szCs w:val="22"/>
        </w:rPr>
        <w:t>.</w:t>
      </w:r>
      <w:r w:rsidR="000E3466" w:rsidRPr="0066753E">
        <w:rPr>
          <w:rFonts w:ascii="Arial" w:hAnsi="Arial" w:cs="Arial"/>
          <w:sz w:val="22"/>
          <w:szCs w:val="22"/>
        </w:rPr>
        <w:t xml:space="preserve"> </w:t>
      </w:r>
    </w:p>
    <w:p w14:paraId="1BA7C28E" w14:textId="77777777" w:rsidR="0007760E" w:rsidRPr="0066753E" w:rsidRDefault="000E3466" w:rsidP="0066753E">
      <w:pPr>
        <w:pStyle w:val="Subtitle"/>
        <w:rPr>
          <w:rFonts w:ascii="Arial" w:hAnsi="Arial" w:cs="Arial"/>
          <w:b/>
          <w:color w:val="0DB3A9"/>
          <w:sz w:val="22"/>
          <w:szCs w:val="22"/>
        </w:rPr>
      </w:pPr>
      <w:r w:rsidRPr="0066753E">
        <w:rPr>
          <w:rFonts w:ascii="Arial" w:hAnsi="Arial" w:cs="Arial"/>
          <w:b/>
          <w:color w:val="0DB3A9"/>
          <w:sz w:val="22"/>
          <w:szCs w:val="22"/>
        </w:rPr>
        <w:t>United Nations and involved Non-Governmental Organizations (NGO’s)</w:t>
      </w:r>
    </w:p>
    <w:p w14:paraId="0DDF882C" w14:textId="77777777" w:rsidR="000E3466" w:rsidRPr="0066753E" w:rsidRDefault="005824FD" w:rsidP="00053F8A">
      <w:pPr>
        <w:widowControl w:val="0"/>
        <w:autoSpaceDE w:val="0"/>
        <w:autoSpaceDN w:val="0"/>
        <w:adjustRightInd w:val="0"/>
        <w:spacing w:after="240"/>
        <w:ind w:firstLine="720"/>
        <w:rPr>
          <w:rFonts w:ascii="Arial" w:hAnsi="Arial" w:cs="Arial"/>
          <w:sz w:val="22"/>
          <w:szCs w:val="22"/>
        </w:rPr>
      </w:pPr>
      <w:r w:rsidRPr="0066753E">
        <w:rPr>
          <w:rFonts w:ascii="Arial" w:hAnsi="Arial" w:cs="Arial"/>
          <w:sz w:val="22"/>
          <w:szCs w:val="22"/>
        </w:rPr>
        <w:t>Today, the UN continues with its efforts to put peer pressure on states to involve in eradication of discrimination in both pub</w:t>
      </w:r>
      <w:r w:rsidR="000E3466" w:rsidRPr="0066753E">
        <w:rPr>
          <w:rFonts w:ascii="Arial" w:hAnsi="Arial" w:cs="Arial"/>
          <w:sz w:val="22"/>
          <w:szCs w:val="22"/>
        </w:rPr>
        <w:t>lic and private spheres. The UN’</w:t>
      </w:r>
      <w:r w:rsidRPr="0066753E">
        <w:rPr>
          <w:rFonts w:ascii="Arial" w:hAnsi="Arial" w:cs="Arial"/>
          <w:sz w:val="22"/>
          <w:szCs w:val="22"/>
        </w:rPr>
        <w:t>s principle of equality also obliges member states to implement special regulations to get rid of conditions that are considered to be the pr</w:t>
      </w:r>
      <w:r w:rsidR="00262517" w:rsidRPr="0066753E">
        <w:rPr>
          <w:rFonts w:ascii="Arial" w:hAnsi="Arial" w:cs="Arial"/>
          <w:sz w:val="22"/>
          <w:szCs w:val="22"/>
        </w:rPr>
        <w:t>imary reason for discrimination’</w:t>
      </w:r>
      <w:r w:rsidRPr="0066753E">
        <w:rPr>
          <w:rFonts w:ascii="Arial" w:hAnsi="Arial" w:cs="Arial"/>
          <w:sz w:val="22"/>
          <w:szCs w:val="22"/>
        </w:rPr>
        <w:t>s persistence in each country.</w:t>
      </w:r>
    </w:p>
    <w:p w14:paraId="5377B781" w14:textId="77777777" w:rsidR="005824FD" w:rsidRPr="0066753E" w:rsidRDefault="005824FD" w:rsidP="00053F8A">
      <w:pPr>
        <w:widowControl w:val="0"/>
        <w:autoSpaceDE w:val="0"/>
        <w:autoSpaceDN w:val="0"/>
        <w:adjustRightInd w:val="0"/>
        <w:spacing w:after="240"/>
        <w:ind w:firstLine="720"/>
        <w:rPr>
          <w:rFonts w:ascii="Arial" w:hAnsi="Arial" w:cs="Arial"/>
          <w:sz w:val="22"/>
          <w:szCs w:val="22"/>
        </w:rPr>
      </w:pPr>
      <w:r w:rsidRPr="0066753E">
        <w:rPr>
          <w:rFonts w:ascii="Arial" w:hAnsi="Arial" w:cs="Arial"/>
          <w:sz w:val="22"/>
          <w:szCs w:val="22"/>
        </w:rPr>
        <w:t xml:space="preserve">Under the cooperation of the General Assembly and the Human Rights Council, varying </w:t>
      </w:r>
      <w:r w:rsidR="00D63058" w:rsidRPr="0066753E">
        <w:rPr>
          <w:rFonts w:ascii="Arial" w:hAnsi="Arial" w:cs="Arial"/>
          <w:sz w:val="22"/>
          <w:szCs w:val="22"/>
        </w:rPr>
        <w:t>means</w:t>
      </w:r>
      <w:r w:rsidRPr="0066753E">
        <w:rPr>
          <w:rFonts w:ascii="Arial" w:hAnsi="Arial" w:cs="Arial"/>
          <w:sz w:val="22"/>
          <w:szCs w:val="22"/>
        </w:rPr>
        <w:t xml:space="preserve"> for monitoring and strengthening equality among different ethnic and racial groups were established. Office of the United Nations Hig</w:t>
      </w:r>
      <w:r w:rsidR="000E3466" w:rsidRPr="0066753E">
        <w:rPr>
          <w:rFonts w:ascii="Arial" w:hAnsi="Arial" w:cs="Arial"/>
          <w:sz w:val="22"/>
          <w:szCs w:val="22"/>
        </w:rPr>
        <w:t>h Commissioner for Human Rights’</w:t>
      </w:r>
      <w:r w:rsidRPr="0066753E">
        <w:rPr>
          <w:rFonts w:ascii="Arial" w:hAnsi="Arial" w:cs="Arial"/>
          <w:sz w:val="22"/>
          <w:szCs w:val="22"/>
        </w:rPr>
        <w:t xml:space="preserve"> sub-committee,</w:t>
      </w:r>
      <w:r w:rsidR="00D63058" w:rsidRPr="0066753E">
        <w:rPr>
          <w:rFonts w:ascii="Arial" w:hAnsi="Arial" w:cs="Arial"/>
          <w:sz w:val="22"/>
          <w:szCs w:val="22"/>
        </w:rPr>
        <w:t xml:space="preserve"> a c</w:t>
      </w:r>
      <w:r w:rsidRPr="0066753E">
        <w:rPr>
          <w:rFonts w:ascii="Arial" w:hAnsi="Arial" w:cs="Arial"/>
          <w:sz w:val="22"/>
          <w:szCs w:val="22"/>
        </w:rPr>
        <w:t>ommittee on the elimination of Racial Discrimination is one of the major organizations that promote</w:t>
      </w:r>
      <w:r w:rsidR="00D63058" w:rsidRPr="0066753E">
        <w:rPr>
          <w:rFonts w:ascii="Arial" w:hAnsi="Arial" w:cs="Arial"/>
          <w:sz w:val="22"/>
          <w:szCs w:val="22"/>
        </w:rPr>
        <w:t xml:space="preserve"> the</w:t>
      </w:r>
      <w:r w:rsidRPr="0066753E">
        <w:rPr>
          <w:rFonts w:ascii="Arial" w:hAnsi="Arial" w:cs="Arial"/>
          <w:sz w:val="22"/>
          <w:szCs w:val="22"/>
        </w:rPr>
        <w:t xml:space="preserve"> elimination of racism; it is the</w:t>
      </w:r>
      <w:r w:rsidR="00D63058" w:rsidRPr="0066753E">
        <w:rPr>
          <w:rFonts w:ascii="Arial" w:hAnsi="Arial" w:cs="Arial"/>
          <w:sz w:val="22"/>
          <w:szCs w:val="22"/>
        </w:rPr>
        <w:t xml:space="preserve"> formation</w:t>
      </w:r>
      <w:r w:rsidRPr="0066753E">
        <w:rPr>
          <w:rFonts w:ascii="Arial" w:hAnsi="Arial" w:cs="Arial"/>
          <w:sz w:val="22"/>
          <w:szCs w:val="22"/>
        </w:rPr>
        <w:t xml:space="preserve"> of independent experts </w:t>
      </w:r>
      <w:r w:rsidR="00D63058" w:rsidRPr="0066753E">
        <w:rPr>
          <w:rFonts w:ascii="Arial" w:hAnsi="Arial" w:cs="Arial"/>
          <w:sz w:val="22"/>
          <w:szCs w:val="22"/>
        </w:rPr>
        <w:t>that ensures each State adopts</w:t>
      </w:r>
      <w:r w:rsidRPr="0066753E">
        <w:rPr>
          <w:rFonts w:ascii="Arial" w:hAnsi="Arial" w:cs="Arial"/>
          <w:sz w:val="22"/>
          <w:szCs w:val="22"/>
        </w:rPr>
        <w:t xml:space="preserve"> the Convention on the Elimination of All Forms of Racial Discrimination and provides feedback to any difficulties involved in the process. Geneva meetings regarding racism between member states also </w:t>
      </w:r>
      <w:r w:rsidR="00D63058" w:rsidRPr="0066753E">
        <w:rPr>
          <w:rFonts w:ascii="Arial" w:hAnsi="Arial" w:cs="Arial"/>
          <w:sz w:val="22"/>
          <w:szCs w:val="22"/>
        </w:rPr>
        <w:t>happened,</w:t>
      </w:r>
      <w:r w:rsidRPr="0066753E">
        <w:rPr>
          <w:rFonts w:ascii="Arial" w:hAnsi="Arial" w:cs="Arial"/>
          <w:sz w:val="22"/>
          <w:szCs w:val="22"/>
        </w:rPr>
        <w:t xml:space="preserve"> with the absence of several World major powers.</w:t>
      </w:r>
    </w:p>
    <w:p w14:paraId="32C7C08E" w14:textId="77777777" w:rsidR="00D63058" w:rsidRPr="0066753E" w:rsidRDefault="005824FD" w:rsidP="0007760E">
      <w:pPr>
        <w:widowControl w:val="0"/>
        <w:autoSpaceDE w:val="0"/>
        <w:autoSpaceDN w:val="0"/>
        <w:adjustRightInd w:val="0"/>
        <w:spacing w:after="240"/>
        <w:ind w:firstLine="720"/>
        <w:rPr>
          <w:rFonts w:ascii="Arial" w:hAnsi="Arial" w:cs="Arial"/>
          <w:sz w:val="22"/>
          <w:szCs w:val="22"/>
        </w:rPr>
      </w:pPr>
      <w:r w:rsidRPr="0066753E">
        <w:rPr>
          <w:rFonts w:ascii="Arial" w:hAnsi="Arial" w:cs="Arial"/>
          <w:sz w:val="22"/>
          <w:szCs w:val="22"/>
        </w:rPr>
        <w:t>Overall 136 UN resolutions regarding the issue of eradicating racism and related intolerance have been passed.</w:t>
      </w:r>
    </w:p>
    <w:p w14:paraId="3432E89E" w14:textId="77777777" w:rsidR="005824FD" w:rsidRPr="0066753E" w:rsidRDefault="005824FD" w:rsidP="00ED6DA5">
      <w:pPr>
        <w:pStyle w:val="Heading1"/>
        <w:rPr>
          <w:rFonts w:ascii="Arial" w:hAnsi="Arial" w:cs="Arial"/>
          <w:color w:val="0DB3A9"/>
          <w:sz w:val="28"/>
          <w:szCs w:val="28"/>
        </w:rPr>
      </w:pPr>
      <w:r w:rsidRPr="0066753E">
        <w:rPr>
          <w:rFonts w:ascii="Arial" w:hAnsi="Arial" w:cs="Arial"/>
          <w:color w:val="0DB3A9"/>
          <w:sz w:val="28"/>
          <w:szCs w:val="28"/>
        </w:rPr>
        <w:t>THE ISSUE OF RACISM BETWEEN SPECIFIC GROUPS</w:t>
      </w:r>
      <w:r w:rsidR="000E3466" w:rsidRPr="0066753E">
        <w:rPr>
          <w:rFonts w:ascii="Arial" w:hAnsi="Arial" w:cs="Arial"/>
          <w:color w:val="0DB3A9"/>
          <w:sz w:val="28"/>
          <w:szCs w:val="28"/>
        </w:rPr>
        <w:t>:</w:t>
      </w:r>
    </w:p>
    <w:p w14:paraId="2012D7DB" w14:textId="77777777" w:rsidR="006367E7" w:rsidRPr="0066753E" w:rsidRDefault="006367E7" w:rsidP="006367E7">
      <w:pPr>
        <w:rPr>
          <w:rFonts w:ascii="Arial" w:hAnsi="Arial" w:cs="Arial"/>
          <w:b/>
          <w:color w:val="0DB3A9"/>
          <w:sz w:val="28"/>
          <w:szCs w:val="28"/>
        </w:rPr>
      </w:pPr>
    </w:p>
    <w:p w14:paraId="0DEFB9F7" w14:textId="77777777" w:rsidR="005824FD" w:rsidRPr="0066753E" w:rsidRDefault="006367E7" w:rsidP="000E3466">
      <w:pPr>
        <w:pStyle w:val="Subtitle"/>
        <w:rPr>
          <w:rStyle w:val="IntenseEmphasis"/>
          <w:rFonts w:ascii="Arial" w:hAnsi="Arial" w:cs="Arial"/>
          <w:color w:val="0DB3A9"/>
          <w:sz w:val="22"/>
          <w:szCs w:val="22"/>
        </w:rPr>
      </w:pPr>
      <w:r w:rsidRPr="0066753E">
        <w:rPr>
          <w:rStyle w:val="IntenseEmphasis"/>
          <w:rFonts w:ascii="Arial" w:hAnsi="Arial" w:cs="Arial"/>
          <w:color w:val="0DB3A9"/>
          <w:sz w:val="22"/>
          <w:szCs w:val="22"/>
        </w:rPr>
        <w:t>United States of America</w:t>
      </w:r>
      <w:r w:rsidR="005824FD" w:rsidRPr="0066753E">
        <w:rPr>
          <w:rStyle w:val="IntenseEmphasis"/>
          <w:rFonts w:ascii="Arial" w:hAnsi="Arial" w:cs="Arial"/>
          <w:color w:val="0DB3A9"/>
          <w:sz w:val="22"/>
          <w:szCs w:val="22"/>
        </w:rPr>
        <w:t xml:space="preserve"> vs. Middle East</w:t>
      </w:r>
    </w:p>
    <w:p w14:paraId="40BDDE32" w14:textId="77777777" w:rsidR="00053F8A" w:rsidRPr="0066753E" w:rsidRDefault="00053F8A" w:rsidP="00053F8A">
      <w:pPr>
        <w:rPr>
          <w:rFonts w:ascii="Arial" w:hAnsi="Arial" w:cs="Arial"/>
          <w:sz w:val="22"/>
          <w:szCs w:val="22"/>
        </w:rPr>
      </w:pPr>
    </w:p>
    <w:p w14:paraId="4F01F71C" w14:textId="77777777" w:rsidR="005824FD" w:rsidRPr="0066753E" w:rsidRDefault="005824FD" w:rsidP="00053F8A">
      <w:pPr>
        <w:widowControl w:val="0"/>
        <w:autoSpaceDE w:val="0"/>
        <w:autoSpaceDN w:val="0"/>
        <w:adjustRightInd w:val="0"/>
        <w:spacing w:after="240"/>
        <w:ind w:firstLine="720"/>
        <w:rPr>
          <w:rFonts w:ascii="Arial" w:hAnsi="Arial" w:cs="Arial"/>
          <w:sz w:val="22"/>
          <w:szCs w:val="22"/>
        </w:rPr>
      </w:pPr>
      <w:r w:rsidRPr="0066753E">
        <w:rPr>
          <w:rFonts w:ascii="Arial" w:hAnsi="Arial" w:cs="Arial"/>
          <w:sz w:val="22"/>
          <w:szCs w:val="22"/>
        </w:rPr>
        <w:t>The current relationship between the United States and the Middle Eastern states is probably one of the most fragile and variab</w:t>
      </w:r>
      <w:r w:rsidR="001D4776" w:rsidRPr="0066753E">
        <w:rPr>
          <w:rFonts w:ascii="Arial" w:hAnsi="Arial" w:cs="Arial"/>
          <w:sz w:val="22"/>
          <w:szCs w:val="22"/>
        </w:rPr>
        <w:t>le relationship among the world’</w:t>
      </w:r>
      <w:r w:rsidRPr="0066753E">
        <w:rPr>
          <w:rFonts w:ascii="Arial" w:hAnsi="Arial" w:cs="Arial"/>
          <w:sz w:val="22"/>
          <w:szCs w:val="22"/>
        </w:rPr>
        <w:t>s states of affairs today. Before 1941, the United States minimized its involvement in the Middle Eastern affairs. Starting from the Second World War and the Cold War, in fact, did the US threw itself into the region where it previously shunned, when the US realized that its losing of Middle East ac</w:t>
      </w:r>
      <w:r w:rsidR="00D63058" w:rsidRPr="0066753E">
        <w:rPr>
          <w:rFonts w:ascii="Arial" w:hAnsi="Arial" w:cs="Arial"/>
          <w:sz w:val="22"/>
          <w:szCs w:val="22"/>
        </w:rPr>
        <w:t>tually equalizes with its loss</w:t>
      </w:r>
      <w:r w:rsidRPr="0066753E">
        <w:rPr>
          <w:rFonts w:ascii="Arial" w:hAnsi="Arial" w:cs="Arial"/>
          <w:sz w:val="22"/>
          <w:szCs w:val="22"/>
        </w:rPr>
        <w:t xml:space="preserve"> of natural resources, military forces, and means of communication. Since then, the US kept its interference in the frequent violence happening in Middle East, and rarely gained positive effects from its involvement: the Iran Hostage Crisis during 1979-1981, the Persian Gulf War during 1990-1991, and the Iraq War in 2003. Although there are allied relationships between the US and several Middle Eastern states including Israel, Jordan, and Kuwait, ethnic tension between people from two countries exists. Americans </w:t>
      </w:r>
      <w:r w:rsidR="00D63058" w:rsidRPr="0066753E">
        <w:rPr>
          <w:rFonts w:ascii="Arial" w:hAnsi="Arial" w:cs="Arial"/>
          <w:sz w:val="22"/>
          <w:szCs w:val="22"/>
        </w:rPr>
        <w:t>tend to view Middle Eastern People, as terrorist’s and Middle Easterners tend</w:t>
      </w:r>
      <w:r w:rsidRPr="0066753E">
        <w:rPr>
          <w:rFonts w:ascii="Arial" w:hAnsi="Arial" w:cs="Arial"/>
          <w:sz w:val="22"/>
          <w:szCs w:val="22"/>
        </w:rPr>
        <w:t xml:space="preserve"> to view Americans as imperialists.</w:t>
      </w:r>
    </w:p>
    <w:p w14:paraId="1971C9F0" w14:textId="77777777" w:rsidR="005824FD" w:rsidRPr="0066753E" w:rsidRDefault="005824FD" w:rsidP="000E3466">
      <w:pPr>
        <w:pStyle w:val="Subtitle"/>
        <w:rPr>
          <w:rStyle w:val="IntenseEmphasis"/>
          <w:rFonts w:ascii="Arial" w:hAnsi="Arial" w:cs="Arial"/>
          <w:color w:val="0DB3A9"/>
          <w:sz w:val="22"/>
          <w:szCs w:val="22"/>
        </w:rPr>
      </w:pPr>
      <w:r w:rsidRPr="0066753E">
        <w:rPr>
          <w:rStyle w:val="IntenseEmphasis"/>
          <w:rFonts w:ascii="Arial" w:hAnsi="Arial" w:cs="Arial"/>
          <w:color w:val="0DB3A9"/>
          <w:sz w:val="22"/>
          <w:szCs w:val="22"/>
        </w:rPr>
        <w:t>Israeli vs. Palestinian</w:t>
      </w:r>
    </w:p>
    <w:p w14:paraId="3D5CAAB8" w14:textId="77777777" w:rsidR="00053F8A" w:rsidRPr="0066753E" w:rsidRDefault="00053F8A" w:rsidP="00053F8A">
      <w:pPr>
        <w:rPr>
          <w:rFonts w:ascii="Arial" w:hAnsi="Arial" w:cs="Arial"/>
          <w:sz w:val="22"/>
          <w:szCs w:val="22"/>
        </w:rPr>
      </w:pPr>
    </w:p>
    <w:p w14:paraId="270E26F8" w14:textId="77777777" w:rsidR="005824FD" w:rsidRPr="0066753E" w:rsidRDefault="005824FD" w:rsidP="00053F8A">
      <w:pPr>
        <w:widowControl w:val="0"/>
        <w:autoSpaceDE w:val="0"/>
        <w:autoSpaceDN w:val="0"/>
        <w:adjustRightInd w:val="0"/>
        <w:spacing w:after="240"/>
        <w:ind w:firstLine="720"/>
        <w:rPr>
          <w:rFonts w:ascii="Arial" w:hAnsi="Arial" w:cs="Arial"/>
          <w:sz w:val="22"/>
          <w:szCs w:val="22"/>
        </w:rPr>
      </w:pPr>
      <w:r w:rsidRPr="0066753E">
        <w:rPr>
          <w:rFonts w:ascii="Arial" w:hAnsi="Arial" w:cs="Arial"/>
          <w:sz w:val="22"/>
          <w:szCs w:val="22"/>
        </w:rPr>
        <w:t>The Israeli-Palestinian conflict is an explosive, detrimental dispute enduring even until today. The history of the conflict dates back to the period of the Ottoman Rule during the early 1900s. The official conflict started when the British gave the land of Palestine, where both Jew</w:t>
      </w:r>
      <w:r w:rsidR="00D63058" w:rsidRPr="0066753E">
        <w:rPr>
          <w:rFonts w:ascii="Arial" w:hAnsi="Arial" w:cs="Arial"/>
          <w:sz w:val="22"/>
          <w:szCs w:val="22"/>
        </w:rPr>
        <w:t>i</w:t>
      </w:r>
      <w:r w:rsidRPr="0066753E">
        <w:rPr>
          <w:rFonts w:ascii="Arial" w:hAnsi="Arial" w:cs="Arial"/>
          <w:sz w:val="22"/>
          <w:szCs w:val="22"/>
        </w:rPr>
        <w:t>s</w:t>
      </w:r>
      <w:r w:rsidR="00D63058" w:rsidRPr="0066753E">
        <w:rPr>
          <w:rFonts w:ascii="Arial" w:hAnsi="Arial" w:cs="Arial"/>
          <w:sz w:val="22"/>
          <w:szCs w:val="22"/>
        </w:rPr>
        <w:t>h people</w:t>
      </w:r>
      <w:r w:rsidRPr="0066753E">
        <w:rPr>
          <w:rFonts w:ascii="Arial" w:hAnsi="Arial" w:cs="Arial"/>
          <w:sz w:val="22"/>
          <w:szCs w:val="22"/>
        </w:rPr>
        <w:t xml:space="preserve"> and Muslims believed to be the promise land</w:t>
      </w:r>
      <w:r w:rsidR="00D63058" w:rsidRPr="0066753E">
        <w:rPr>
          <w:rFonts w:ascii="Arial" w:hAnsi="Arial" w:cs="Arial"/>
          <w:sz w:val="22"/>
          <w:szCs w:val="22"/>
        </w:rPr>
        <w:t xml:space="preserve"> </w:t>
      </w:r>
      <w:r w:rsidRPr="0066753E">
        <w:rPr>
          <w:rFonts w:ascii="Arial" w:hAnsi="Arial" w:cs="Arial"/>
          <w:sz w:val="22"/>
          <w:szCs w:val="22"/>
        </w:rPr>
        <w:t xml:space="preserve">and where a significant </w:t>
      </w:r>
      <w:r w:rsidR="00A56435" w:rsidRPr="0066753E">
        <w:rPr>
          <w:rFonts w:ascii="Arial" w:hAnsi="Arial" w:cs="Arial"/>
          <w:sz w:val="22"/>
          <w:szCs w:val="22"/>
        </w:rPr>
        <w:t>Jewish p</w:t>
      </w:r>
      <w:r w:rsidR="00D63058" w:rsidRPr="0066753E">
        <w:rPr>
          <w:rFonts w:ascii="Arial" w:hAnsi="Arial" w:cs="Arial"/>
          <w:sz w:val="22"/>
          <w:szCs w:val="22"/>
        </w:rPr>
        <w:t>eople</w:t>
      </w:r>
      <w:r w:rsidRPr="0066753E">
        <w:rPr>
          <w:rFonts w:ascii="Arial" w:hAnsi="Arial" w:cs="Arial"/>
          <w:sz w:val="22"/>
          <w:szCs w:val="22"/>
        </w:rPr>
        <w:t xml:space="preserve"> were dwelling. It </w:t>
      </w:r>
      <w:r w:rsidR="00A56435" w:rsidRPr="0066753E">
        <w:rPr>
          <w:rFonts w:ascii="Arial" w:hAnsi="Arial" w:cs="Arial"/>
          <w:sz w:val="22"/>
          <w:szCs w:val="22"/>
        </w:rPr>
        <w:t>has been ongoing ever since, and</w:t>
      </w:r>
      <w:r w:rsidRPr="0066753E">
        <w:rPr>
          <w:rFonts w:ascii="Arial" w:hAnsi="Arial" w:cs="Arial"/>
          <w:sz w:val="22"/>
          <w:szCs w:val="22"/>
        </w:rPr>
        <w:t xml:space="preserve"> no</w:t>
      </w:r>
      <w:r w:rsidR="003D0825" w:rsidRPr="0066753E">
        <w:rPr>
          <w:rFonts w:ascii="Arial" w:hAnsi="Arial" w:cs="Arial"/>
          <w:sz w:val="22"/>
          <w:szCs w:val="22"/>
        </w:rPr>
        <w:t xml:space="preserve"> </w:t>
      </w:r>
      <w:r w:rsidRPr="0066753E">
        <w:rPr>
          <w:rFonts w:ascii="Arial" w:hAnsi="Arial" w:cs="Arial"/>
          <w:sz w:val="22"/>
          <w:szCs w:val="22"/>
        </w:rPr>
        <w:t>solid progress has been made. The remaining key issues include mutual recognition, water rights, frontiers, control of Jerusalem, freedom of movement and legalities of Palestinian refugees, and Israeli settlements. For its entire</w:t>
      </w:r>
      <w:r w:rsidR="00A56435" w:rsidRPr="0066753E">
        <w:rPr>
          <w:rFonts w:ascii="Arial" w:hAnsi="Arial" w:cs="Arial"/>
          <w:sz w:val="22"/>
          <w:szCs w:val="22"/>
        </w:rPr>
        <w:t xml:space="preserve"> duration, violence never ended</w:t>
      </w:r>
      <w:r w:rsidRPr="0066753E">
        <w:rPr>
          <w:rFonts w:ascii="Arial" w:hAnsi="Arial" w:cs="Arial"/>
          <w:sz w:val="22"/>
          <w:szCs w:val="22"/>
        </w:rPr>
        <w:t>; violence was a regular conduct of paramilitary groups, regular armies, ter</w:t>
      </w:r>
      <w:r w:rsidR="00A56435" w:rsidRPr="0066753E">
        <w:rPr>
          <w:rFonts w:ascii="Arial" w:hAnsi="Arial" w:cs="Arial"/>
          <w:sz w:val="22"/>
          <w:szCs w:val="22"/>
        </w:rPr>
        <w:t>rorists, and even individuals. An e</w:t>
      </w:r>
      <w:r w:rsidRPr="0066753E">
        <w:rPr>
          <w:rFonts w:ascii="Arial" w:hAnsi="Arial" w:cs="Arial"/>
          <w:sz w:val="22"/>
          <w:szCs w:val="22"/>
        </w:rPr>
        <w:t xml:space="preserve">stimated 8,500 </w:t>
      </w:r>
      <w:r w:rsidR="00D63058" w:rsidRPr="0066753E">
        <w:rPr>
          <w:rFonts w:ascii="Arial" w:hAnsi="Arial" w:cs="Arial"/>
          <w:sz w:val="22"/>
          <w:szCs w:val="22"/>
        </w:rPr>
        <w:t>Jewish People</w:t>
      </w:r>
      <w:r w:rsidRPr="0066753E">
        <w:rPr>
          <w:rFonts w:ascii="Arial" w:hAnsi="Arial" w:cs="Arial"/>
          <w:sz w:val="22"/>
          <w:szCs w:val="22"/>
        </w:rPr>
        <w:t xml:space="preserve"> were removed from their lands, half of them being forcibly moved. Following such violence in government and civilian levels, ethnic tensions increased.</w:t>
      </w:r>
    </w:p>
    <w:p w14:paraId="64F9AE91" w14:textId="77777777" w:rsidR="005824FD" w:rsidRPr="0066753E" w:rsidRDefault="005824FD" w:rsidP="00ED6DA5">
      <w:pPr>
        <w:pStyle w:val="Heading1"/>
        <w:rPr>
          <w:rFonts w:ascii="Arial" w:hAnsi="Arial" w:cs="Arial"/>
          <w:color w:val="0DB3A9"/>
          <w:sz w:val="28"/>
          <w:szCs w:val="28"/>
        </w:rPr>
      </w:pPr>
      <w:r w:rsidRPr="0066753E">
        <w:rPr>
          <w:rFonts w:ascii="Arial" w:hAnsi="Arial" w:cs="Arial"/>
          <w:color w:val="0DB3A9"/>
          <w:sz w:val="28"/>
          <w:szCs w:val="28"/>
        </w:rPr>
        <w:t>TIMELINE</w:t>
      </w:r>
      <w:r w:rsidR="000E3466" w:rsidRPr="0066753E">
        <w:rPr>
          <w:rFonts w:ascii="Arial" w:hAnsi="Arial" w:cs="Arial"/>
          <w:color w:val="0DB3A9"/>
          <w:sz w:val="28"/>
          <w:szCs w:val="28"/>
        </w:rPr>
        <w:t>:</w:t>
      </w:r>
    </w:p>
    <w:p w14:paraId="59AACC89" w14:textId="77777777" w:rsidR="000E3466" w:rsidRPr="0066753E" w:rsidRDefault="000E3466" w:rsidP="000E3466">
      <w:pPr>
        <w:rPr>
          <w:rFonts w:ascii="Arial" w:hAnsi="Arial" w:cs="Arial"/>
          <w:sz w:val="22"/>
          <w:szCs w:val="22"/>
        </w:rPr>
      </w:pPr>
    </w:p>
    <w:p w14:paraId="08759823" w14:textId="77777777" w:rsidR="001D4776" w:rsidRPr="0066753E" w:rsidRDefault="003D0825" w:rsidP="00ED6DA5">
      <w:pPr>
        <w:widowControl w:val="0"/>
        <w:autoSpaceDE w:val="0"/>
        <w:autoSpaceDN w:val="0"/>
        <w:adjustRightInd w:val="0"/>
        <w:spacing w:after="240"/>
        <w:rPr>
          <w:rFonts w:ascii="Arial" w:hAnsi="Arial" w:cs="Arial"/>
          <w:sz w:val="22"/>
          <w:szCs w:val="22"/>
        </w:rPr>
      </w:pPr>
      <w:r w:rsidRPr="0066753E">
        <w:rPr>
          <w:rFonts w:ascii="Arial" w:hAnsi="Arial" w:cs="Arial"/>
          <w:sz w:val="22"/>
          <w:szCs w:val="22"/>
        </w:rPr>
        <w:t>1800’</w:t>
      </w:r>
      <w:r w:rsidR="005824FD" w:rsidRPr="0066753E">
        <w:rPr>
          <w:rFonts w:ascii="Arial" w:hAnsi="Arial" w:cs="Arial"/>
          <w:sz w:val="22"/>
          <w:szCs w:val="22"/>
        </w:rPr>
        <w:t>s</w:t>
      </w:r>
    </w:p>
    <w:p w14:paraId="225A2D91" w14:textId="77777777" w:rsidR="003D0825" w:rsidRPr="0066753E" w:rsidRDefault="005824FD" w:rsidP="003D649D">
      <w:pPr>
        <w:widowControl w:val="0"/>
        <w:autoSpaceDE w:val="0"/>
        <w:autoSpaceDN w:val="0"/>
        <w:adjustRightInd w:val="0"/>
        <w:spacing w:after="240"/>
        <w:ind w:firstLine="720"/>
        <w:rPr>
          <w:rFonts w:ascii="Arial" w:hAnsi="Arial" w:cs="Arial"/>
          <w:sz w:val="22"/>
          <w:szCs w:val="22"/>
        </w:rPr>
      </w:pPr>
      <w:r w:rsidRPr="0066753E">
        <w:rPr>
          <w:rFonts w:ascii="Arial" w:hAnsi="Arial" w:cs="Arial"/>
          <w:sz w:val="22"/>
          <w:szCs w:val="22"/>
        </w:rPr>
        <w:t>Ever since the introduction of “scientific racism” in the mid-1800s, racist ideology was</w:t>
      </w:r>
      <w:r w:rsidR="003D0825" w:rsidRPr="0066753E">
        <w:rPr>
          <w:rFonts w:ascii="Arial" w:hAnsi="Arial" w:cs="Arial"/>
          <w:sz w:val="22"/>
          <w:szCs w:val="22"/>
        </w:rPr>
        <w:t xml:space="preserve"> </w:t>
      </w:r>
      <w:r w:rsidRPr="0066753E">
        <w:rPr>
          <w:rFonts w:ascii="Arial" w:hAnsi="Arial" w:cs="Arial"/>
          <w:sz w:val="22"/>
          <w:szCs w:val="22"/>
        </w:rPr>
        <w:t>developed by the colonists to justify their colonial actions, thus became prevalent mostly among white people. Also, this was the pe</w:t>
      </w:r>
      <w:r w:rsidR="00A56435" w:rsidRPr="0066753E">
        <w:rPr>
          <w:rFonts w:ascii="Arial" w:hAnsi="Arial" w:cs="Arial"/>
          <w:sz w:val="22"/>
          <w:szCs w:val="22"/>
        </w:rPr>
        <w:t xml:space="preserve">riod of racial ideologies </w:t>
      </w:r>
      <w:r w:rsidRPr="0066753E">
        <w:rPr>
          <w:rFonts w:ascii="Arial" w:hAnsi="Arial" w:cs="Arial"/>
          <w:sz w:val="22"/>
          <w:szCs w:val="22"/>
        </w:rPr>
        <w:t>emergence in America in the form of white capping, a civilian movement marked by anti-black characteristic.</w:t>
      </w:r>
    </w:p>
    <w:p w14:paraId="7892C5A6" w14:textId="77777777" w:rsidR="003D0825" w:rsidRPr="0066753E" w:rsidRDefault="003D0825" w:rsidP="00ED6DA5">
      <w:pPr>
        <w:widowControl w:val="0"/>
        <w:autoSpaceDE w:val="0"/>
        <w:autoSpaceDN w:val="0"/>
        <w:adjustRightInd w:val="0"/>
        <w:spacing w:after="240"/>
        <w:rPr>
          <w:rFonts w:ascii="Arial" w:hAnsi="Arial" w:cs="Arial"/>
          <w:sz w:val="22"/>
          <w:szCs w:val="22"/>
        </w:rPr>
      </w:pPr>
      <w:r w:rsidRPr="0066753E">
        <w:rPr>
          <w:rFonts w:ascii="Arial" w:hAnsi="Arial" w:cs="Arial"/>
          <w:sz w:val="22"/>
          <w:szCs w:val="22"/>
        </w:rPr>
        <w:t>1950’</w:t>
      </w:r>
      <w:r w:rsidR="005824FD" w:rsidRPr="0066753E">
        <w:rPr>
          <w:rFonts w:ascii="Arial" w:hAnsi="Arial" w:cs="Arial"/>
          <w:sz w:val="22"/>
          <w:szCs w:val="22"/>
        </w:rPr>
        <w:t>s </w:t>
      </w:r>
    </w:p>
    <w:p w14:paraId="31B5776D" w14:textId="77777777" w:rsidR="000E3466" w:rsidRPr="0066753E" w:rsidRDefault="00A56435" w:rsidP="0007760E">
      <w:pPr>
        <w:widowControl w:val="0"/>
        <w:autoSpaceDE w:val="0"/>
        <w:autoSpaceDN w:val="0"/>
        <w:adjustRightInd w:val="0"/>
        <w:spacing w:after="240"/>
        <w:ind w:firstLine="720"/>
        <w:rPr>
          <w:rFonts w:ascii="Arial" w:hAnsi="Arial" w:cs="Arial"/>
          <w:sz w:val="22"/>
          <w:szCs w:val="22"/>
        </w:rPr>
      </w:pPr>
      <w:r w:rsidRPr="0066753E">
        <w:rPr>
          <w:rFonts w:ascii="Arial" w:hAnsi="Arial" w:cs="Arial"/>
          <w:sz w:val="22"/>
          <w:szCs w:val="22"/>
        </w:rPr>
        <w:t>W</w:t>
      </w:r>
      <w:r w:rsidR="005824FD" w:rsidRPr="0066753E">
        <w:rPr>
          <w:rFonts w:ascii="Arial" w:hAnsi="Arial" w:cs="Arial"/>
          <w:sz w:val="22"/>
          <w:szCs w:val="22"/>
        </w:rPr>
        <w:t>hen practical actions and programs started to emerge. Convention on the Prevention</w:t>
      </w:r>
      <w:r w:rsidR="001D4776" w:rsidRPr="0066753E">
        <w:rPr>
          <w:rFonts w:ascii="Arial" w:hAnsi="Arial" w:cs="Arial"/>
          <w:sz w:val="22"/>
          <w:szCs w:val="22"/>
        </w:rPr>
        <w:t xml:space="preserve"> </w:t>
      </w:r>
      <w:r w:rsidR="005824FD" w:rsidRPr="0066753E">
        <w:rPr>
          <w:rFonts w:ascii="Arial" w:hAnsi="Arial" w:cs="Arial"/>
          <w:sz w:val="22"/>
          <w:szCs w:val="22"/>
        </w:rPr>
        <w:t>of the Crime of Genocide, Protocol amending the convention to suppress the slave trade and slavery, and Convention on the abolition of slavery, the slave trade, and institutions and practices of slavery were implemented consecutively.</w:t>
      </w:r>
    </w:p>
    <w:p w14:paraId="19B36FD6" w14:textId="77777777" w:rsidR="001D4776" w:rsidRPr="0066753E" w:rsidRDefault="001D4776" w:rsidP="00ED6DA5">
      <w:pPr>
        <w:widowControl w:val="0"/>
        <w:autoSpaceDE w:val="0"/>
        <w:autoSpaceDN w:val="0"/>
        <w:adjustRightInd w:val="0"/>
        <w:spacing w:after="240"/>
        <w:rPr>
          <w:rFonts w:ascii="Arial" w:hAnsi="Arial" w:cs="Arial"/>
          <w:sz w:val="22"/>
          <w:szCs w:val="22"/>
        </w:rPr>
      </w:pPr>
      <w:r w:rsidRPr="0066753E">
        <w:rPr>
          <w:rFonts w:ascii="Arial" w:hAnsi="Arial" w:cs="Arial"/>
          <w:sz w:val="22"/>
          <w:szCs w:val="22"/>
        </w:rPr>
        <w:t>1990’</w:t>
      </w:r>
      <w:r w:rsidR="005824FD" w:rsidRPr="0066753E">
        <w:rPr>
          <w:rFonts w:ascii="Arial" w:hAnsi="Arial" w:cs="Arial"/>
          <w:sz w:val="22"/>
          <w:szCs w:val="22"/>
        </w:rPr>
        <w:t>s </w:t>
      </w:r>
    </w:p>
    <w:p w14:paraId="13D6130D" w14:textId="77777777" w:rsidR="005824FD" w:rsidRPr="0066753E" w:rsidRDefault="00EE03FD" w:rsidP="003D649D">
      <w:pPr>
        <w:widowControl w:val="0"/>
        <w:autoSpaceDE w:val="0"/>
        <w:autoSpaceDN w:val="0"/>
        <w:adjustRightInd w:val="0"/>
        <w:spacing w:after="240"/>
        <w:ind w:firstLine="720"/>
        <w:rPr>
          <w:rFonts w:ascii="Arial" w:hAnsi="Arial" w:cs="Arial"/>
          <w:sz w:val="22"/>
          <w:szCs w:val="22"/>
        </w:rPr>
      </w:pPr>
      <w:r w:rsidRPr="0066753E">
        <w:rPr>
          <w:rFonts w:ascii="Arial" w:hAnsi="Arial" w:cs="Arial"/>
          <w:sz w:val="22"/>
          <w:szCs w:val="22"/>
        </w:rPr>
        <w:t>The period 1990’ss</w:t>
      </w:r>
      <w:r w:rsidR="005824FD" w:rsidRPr="0066753E">
        <w:rPr>
          <w:rFonts w:ascii="Arial" w:hAnsi="Arial" w:cs="Arial"/>
          <w:sz w:val="22"/>
          <w:szCs w:val="22"/>
        </w:rPr>
        <w:t xml:space="preserve"> was when the UN General Assembly came up with a plan for the World</w:t>
      </w:r>
      <w:r w:rsidR="001D4776" w:rsidRPr="0066753E">
        <w:rPr>
          <w:rFonts w:ascii="Arial" w:hAnsi="Arial" w:cs="Arial"/>
          <w:sz w:val="22"/>
          <w:szCs w:val="22"/>
        </w:rPr>
        <w:t xml:space="preserve"> </w:t>
      </w:r>
      <w:r w:rsidR="005824FD" w:rsidRPr="0066753E">
        <w:rPr>
          <w:rFonts w:ascii="Arial" w:hAnsi="Arial" w:cs="Arial"/>
          <w:sz w:val="22"/>
          <w:szCs w:val="22"/>
        </w:rPr>
        <w:t>Conference against Racism, Racial Discrimination, Xenophobia, and all related forms of</w:t>
      </w:r>
      <w:r w:rsidRPr="0066753E">
        <w:rPr>
          <w:rFonts w:ascii="Arial" w:hAnsi="Arial" w:cs="Arial"/>
          <w:sz w:val="22"/>
          <w:szCs w:val="22"/>
        </w:rPr>
        <w:t xml:space="preserve"> racial i</w:t>
      </w:r>
      <w:r w:rsidR="005824FD" w:rsidRPr="0066753E">
        <w:rPr>
          <w:rFonts w:ascii="Arial" w:hAnsi="Arial" w:cs="Arial"/>
          <w:sz w:val="22"/>
          <w:szCs w:val="22"/>
        </w:rPr>
        <w:t>ntolerance in Durban, South Africa, and its following Durban Review Conference.</w:t>
      </w:r>
    </w:p>
    <w:p w14:paraId="16A596F1" w14:textId="77777777" w:rsidR="001D4776" w:rsidRPr="0066753E" w:rsidRDefault="001D4776" w:rsidP="00ED6DA5">
      <w:pPr>
        <w:widowControl w:val="0"/>
        <w:autoSpaceDE w:val="0"/>
        <w:autoSpaceDN w:val="0"/>
        <w:adjustRightInd w:val="0"/>
        <w:spacing w:after="240"/>
        <w:rPr>
          <w:rFonts w:ascii="Arial" w:hAnsi="Arial" w:cs="Arial"/>
          <w:sz w:val="22"/>
          <w:szCs w:val="22"/>
        </w:rPr>
      </w:pPr>
      <w:r w:rsidRPr="0066753E">
        <w:rPr>
          <w:rFonts w:ascii="Arial" w:hAnsi="Arial" w:cs="Arial"/>
          <w:sz w:val="22"/>
          <w:szCs w:val="22"/>
        </w:rPr>
        <w:t>2000’</w:t>
      </w:r>
      <w:r w:rsidR="005824FD" w:rsidRPr="0066753E">
        <w:rPr>
          <w:rFonts w:ascii="Arial" w:hAnsi="Arial" w:cs="Arial"/>
          <w:sz w:val="22"/>
          <w:szCs w:val="22"/>
        </w:rPr>
        <w:t>s</w:t>
      </w:r>
    </w:p>
    <w:p w14:paraId="699C5E62" w14:textId="77777777" w:rsidR="003D0825" w:rsidRPr="0066753E" w:rsidRDefault="005824FD" w:rsidP="003D649D">
      <w:pPr>
        <w:widowControl w:val="0"/>
        <w:autoSpaceDE w:val="0"/>
        <w:autoSpaceDN w:val="0"/>
        <w:adjustRightInd w:val="0"/>
        <w:spacing w:after="240"/>
        <w:ind w:firstLine="720"/>
        <w:rPr>
          <w:rFonts w:ascii="Arial" w:hAnsi="Arial" w:cs="Arial"/>
          <w:sz w:val="22"/>
          <w:szCs w:val="22"/>
        </w:rPr>
      </w:pPr>
      <w:r w:rsidRPr="0066753E">
        <w:rPr>
          <w:rFonts w:ascii="Arial" w:hAnsi="Arial" w:cs="Arial"/>
          <w:sz w:val="22"/>
          <w:szCs w:val="22"/>
        </w:rPr>
        <w:t>As a result of the September 11 Attacks in the United States in 2002, the Iraq War in 2003, the</w:t>
      </w:r>
      <w:r w:rsidR="001D4776" w:rsidRPr="0066753E">
        <w:rPr>
          <w:rFonts w:ascii="Arial" w:hAnsi="Arial" w:cs="Arial"/>
          <w:sz w:val="22"/>
          <w:szCs w:val="22"/>
        </w:rPr>
        <w:t xml:space="preserve"> </w:t>
      </w:r>
      <w:r w:rsidRPr="0066753E">
        <w:rPr>
          <w:rFonts w:ascii="Arial" w:hAnsi="Arial" w:cs="Arial"/>
          <w:sz w:val="22"/>
          <w:szCs w:val="22"/>
        </w:rPr>
        <w:t>break out of the war Gaza Strip, and the period 2000s turned out to be in turmoil with the tension between groups tha</w:t>
      </w:r>
      <w:r w:rsidR="00A56435" w:rsidRPr="0066753E">
        <w:rPr>
          <w:rFonts w:ascii="Arial" w:hAnsi="Arial" w:cs="Arial"/>
          <w:sz w:val="22"/>
          <w:szCs w:val="22"/>
        </w:rPr>
        <w:t>t have been receiving the world’</w:t>
      </w:r>
      <w:r w:rsidRPr="0066753E">
        <w:rPr>
          <w:rFonts w:ascii="Arial" w:hAnsi="Arial" w:cs="Arial"/>
          <w:sz w:val="22"/>
          <w:szCs w:val="22"/>
        </w:rPr>
        <w:t>s attention: the US, the Middle Easterners, I</w:t>
      </w:r>
      <w:r w:rsidR="00EE03FD" w:rsidRPr="0066753E">
        <w:rPr>
          <w:rFonts w:ascii="Arial" w:hAnsi="Arial" w:cs="Arial"/>
          <w:sz w:val="22"/>
          <w:szCs w:val="22"/>
        </w:rPr>
        <w:t>sraelites, and Palestinians. However</w:t>
      </w:r>
      <w:r w:rsidRPr="0066753E">
        <w:rPr>
          <w:rFonts w:ascii="Arial" w:hAnsi="Arial" w:cs="Arial"/>
          <w:sz w:val="22"/>
          <w:szCs w:val="22"/>
        </w:rPr>
        <w:t>, it was also the decade when the World Conference on Racism and the Durban Review Conference was held in 2001 and 2009 respectively.</w:t>
      </w:r>
    </w:p>
    <w:p w14:paraId="2EDDD6B4" w14:textId="77777777" w:rsidR="006367E7" w:rsidRPr="0066753E" w:rsidRDefault="003D649D" w:rsidP="00ED6DA5">
      <w:pPr>
        <w:widowControl w:val="0"/>
        <w:autoSpaceDE w:val="0"/>
        <w:autoSpaceDN w:val="0"/>
        <w:adjustRightInd w:val="0"/>
        <w:spacing w:after="240"/>
        <w:rPr>
          <w:rFonts w:ascii="Arial" w:hAnsi="Arial" w:cs="Arial"/>
          <w:b/>
          <w:color w:val="0DB3A9"/>
          <w:sz w:val="28"/>
          <w:szCs w:val="28"/>
        </w:rPr>
      </w:pPr>
      <w:r w:rsidRPr="0066753E">
        <w:rPr>
          <w:rFonts w:ascii="Arial" w:hAnsi="Arial" w:cs="Arial"/>
          <w:b/>
          <w:color w:val="0DB3A9"/>
          <w:sz w:val="28"/>
          <w:szCs w:val="28"/>
        </w:rPr>
        <w:t>Possible Solutions:</w:t>
      </w:r>
    </w:p>
    <w:p w14:paraId="0F828FF6" w14:textId="77777777" w:rsidR="003D649D" w:rsidRPr="0066753E" w:rsidRDefault="002F1D01" w:rsidP="008E1A68">
      <w:pPr>
        <w:widowControl w:val="0"/>
        <w:autoSpaceDE w:val="0"/>
        <w:autoSpaceDN w:val="0"/>
        <w:adjustRightInd w:val="0"/>
        <w:spacing w:after="240"/>
        <w:rPr>
          <w:rFonts w:ascii="Arial" w:hAnsi="Arial" w:cs="Arial"/>
          <w:sz w:val="22"/>
          <w:szCs w:val="22"/>
        </w:rPr>
      </w:pPr>
      <w:r w:rsidRPr="0066753E">
        <w:rPr>
          <w:rFonts w:ascii="Arial" w:hAnsi="Arial" w:cs="Arial"/>
          <w:sz w:val="22"/>
          <w:szCs w:val="22"/>
        </w:rPr>
        <w:t>It is not an easy task to end racism, and get rid of xenophobia; although it is possible in a variety of different ways. Man is not born racist; it is something that comes from learning. Exposure for</w:t>
      </w:r>
      <w:r w:rsidR="008E1A68" w:rsidRPr="0066753E">
        <w:rPr>
          <w:rFonts w:ascii="Arial" w:hAnsi="Arial" w:cs="Arial"/>
          <w:sz w:val="22"/>
          <w:szCs w:val="22"/>
        </w:rPr>
        <w:t xml:space="preserve"> the younger generation to cultural diversity, </w:t>
      </w:r>
      <w:r w:rsidRPr="0066753E">
        <w:rPr>
          <w:rFonts w:ascii="Arial" w:hAnsi="Arial" w:cs="Arial"/>
          <w:sz w:val="22"/>
          <w:szCs w:val="22"/>
        </w:rPr>
        <w:t>and to teach them about the ways different cultures work would be taking a large step toward the end of racism. The young generation has to come to a level of respect for another culture before they can stop being, or taking to the route of becoming a racist.</w:t>
      </w:r>
    </w:p>
    <w:p w14:paraId="1ED9784E" w14:textId="77777777" w:rsidR="0007760E" w:rsidRPr="0066753E" w:rsidRDefault="002F1D01" w:rsidP="008E1A68">
      <w:pPr>
        <w:widowControl w:val="0"/>
        <w:autoSpaceDE w:val="0"/>
        <w:autoSpaceDN w:val="0"/>
        <w:adjustRightInd w:val="0"/>
        <w:spacing w:after="240"/>
        <w:rPr>
          <w:rFonts w:ascii="Arial" w:hAnsi="Arial" w:cs="Arial"/>
          <w:sz w:val="22"/>
          <w:szCs w:val="22"/>
        </w:rPr>
      </w:pPr>
      <w:r w:rsidRPr="0066753E">
        <w:rPr>
          <w:rFonts w:ascii="Arial" w:hAnsi="Arial" w:cs="Arial"/>
          <w:sz w:val="22"/>
          <w:szCs w:val="22"/>
        </w:rPr>
        <w:t xml:space="preserve">Getting rid of false stereotypes will be another step toward the end of racism. With false information floating around, about other cultures, races, and genders, people do not have a proper understanding of the other culture or race, therefore giving them opportunities to have ignorance </w:t>
      </w:r>
      <w:r w:rsidR="0007760E" w:rsidRPr="0066753E">
        <w:rPr>
          <w:rFonts w:ascii="Arial" w:hAnsi="Arial" w:cs="Arial"/>
          <w:sz w:val="22"/>
          <w:szCs w:val="22"/>
        </w:rPr>
        <w:t xml:space="preserve">toward the culture or race. </w:t>
      </w:r>
    </w:p>
    <w:p w14:paraId="17E91B0F" w14:textId="77777777" w:rsidR="0007760E" w:rsidRPr="0066753E" w:rsidRDefault="0007760E" w:rsidP="008E1A68">
      <w:pPr>
        <w:widowControl w:val="0"/>
        <w:autoSpaceDE w:val="0"/>
        <w:autoSpaceDN w:val="0"/>
        <w:adjustRightInd w:val="0"/>
        <w:spacing w:after="240"/>
        <w:rPr>
          <w:rFonts w:ascii="Arial" w:hAnsi="Arial" w:cs="Arial"/>
          <w:sz w:val="22"/>
          <w:szCs w:val="22"/>
        </w:rPr>
      </w:pPr>
      <w:r w:rsidRPr="0066753E">
        <w:rPr>
          <w:rFonts w:ascii="Arial" w:hAnsi="Arial" w:cs="Arial"/>
          <w:sz w:val="22"/>
          <w:szCs w:val="22"/>
        </w:rPr>
        <w:t>If not already created, an organization such as AA (Alcoholics Anonymous) but for people who feel there loved one has an overly racist personality</w:t>
      </w:r>
      <w:r w:rsidR="00431A7D" w:rsidRPr="0066753E">
        <w:rPr>
          <w:rFonts w:ascii="Arial" w:hAnsi="Arial" w:cs="Arial"/>
          <w:sz w:val="22"/>
          <w:szCs w:val="22"/>
        </w:rPr>
        <w:t>, can send them to be taught about other cultures, and give them knowledge about other races and cultures, in order to be more informed.</w:t>
      </w:r>
    </w:p>
    <w:p w14:paraId="64BFD64E" w14:textId="77777777" w:rsidR="005824FD" w:rsidRPr="0066753E" w:rsidRDefault="005824FD" w:rsidP="00ED6DA5">
      <w:pPr>
        <w:pStyle w:val="Heading1"/>
        <w:rPr>
          <w:rFonts w:ascii="Arial" w:hAnsi="Arial" w:cs="Arial"/>
          <w:color w:val="0DB3A9"/>
          <w:sz w:val="28"/>
          <w:szCs w:val="28"/>
        </w:rPr>
      </w:pPr>
      <w:r w:rsidRPr="0066753E">
        <w:rPr>
          <w:rFonts w:ascii="Arial" w:hAnsi="Arial" w:cs="Arial"/>
          <w:color w:val="0DB3A9"/>
          <w:sz w:val="28"/>
          <w:szCs w:val="28"/>
        </w:rPr>
        <w:t>BIB</w:t>
      </w:r>
      <w:bookmarkStart w:id="0" w:name="_GoBack"/>
      <w:bookmarkEnd w:id="0"/>
      <w:r w:rsidRPr="0066753E">
        <w:rPr>
          <w:rFonts w:ascii="Arial" w:hAnsi="Arial" w:cs="Arial"/>
          <w:color w:val="0DB3A9"/>
          <w:sz w:val="28"/>
          <w:szCs w:val="28"/>
        </w:rPr>
        <w:t>LIOGRAPHY</w:t>
      </w:r>
      <w:r w:rsidR="00EE03FD" w:rsidRPr="0066753E">
        <w:rPr>
          <w:rFonts w:ascii="Arial" w:hAnsi="Arial" w:cs="Arial"/>
          <w:color w:val="0DB3A9"/>
          <w:sz w:val="28"/>
          <w:szCs w:val="28"/>
        </w:rPr>
        <w:t>:</w:t>
      </w:r>
    </w:p>
    <w:p w14:paraId="2E8D4F98" w14:textId="77777777" w:rsidR="00D63058" w:rsidRPr="0066753E" w:rsidRDefault="00D63058" w:rsidP="00D63058">
      <w:pPr>
        <w:rPr>
          <w:rFonts w:ascii="Arial" w:hAnsi="Arial" w:cs="Arial"/>
          <w:sz w:val="22"/>
          <w:szCs w:val="22"/>
        </w:rPr>
      </w:pPr>
    </w:p>
    <w:p w14:paraId="7E334B36" w14:textId="77777777" w:rsidR="006367E7" w:rsidRPr="00CC644C" w:rsidRDefault="009F1DE0" w:rsidP="006367E7">
      <w:pPr>
        <w:widowControl w:val="0"/>
        <w:autoSpaceDE w:val="0"/>
        <w:autoSpaceDN w:val="0"/>
        <w:adjustRightInd w:val="0"/>
        <w:spacing w:after="240"/>
        <w:rPr>
          <w:rFonts w:ascii="Arial" w:hAnsi="Arial" w:cs="Arial"/>
          <w:color w:val="FF0000"/>
          <w:sz w:val="22"/>
          <w:szCs w:val="22"/>
        </w:rPr>
      </w:pPr>
      <w:r w:rsidRPr="00CC644C">
        <w:rPr>
          <w:rFonts w:ascii="Arial" w:hAnsi="Arial" w:cs="Arial"/>
          <w:color w:val="FF0000"/>
          <w:sz w:val="22"/>
          <w:szCs w:val="22"/>
        </w:rPr>
        <w:t xml:space="preserve">"Brief History of </w:t>
      </w:r>
      <w:r w:rsidR="006367E7" w:rsidRPr="00CC644C">
        <w:rPr>
          <w:rFonts w:ascii="Arial" w:hAnsi="Arial" w:cs="Arial"/>
          <w:color w:val="FF0000"/>
          <w:sz w:val="22"/>
          <w:szCs w:val="22"/>
        </w:rPr>
        <w:t xml:space="preserve">Palestine, Israel and the Israeli Palestinian Conflict (Arab-Israeli Conflict, Middle East </w:t>
      </w:r>
      <w:r w:rsidR="0007760E" w:rsidRPr="00CC644C">
        <w:rPr>
          <w:rFonts w:ascii="Arial" w:hAnsi="Arial" w:cs="Arial"/>
          <w:color w:val="FF0000"/>
          <w:sz w:val="22"/>
          <w:szCs w:val="22"/>
        </w:rPr>
        <w:t>Conflict)." Middle East: MidEastWeb</w:t>
      </w:r>
      <w:r w:rsidR="006367E7" w:rsidRPr="00CC644C">
        <w:rPr>
          <w:rFonts w:ascii="Arial" w:hAnsi="Arial" w:cs="Arial"/>
          <w:color w:val="FF0000"/>
          <w:sz w:val="22"/>
          <w:szCs w:val="22"/>
        </w:rPr>
        <w:t xml:space="preserve"> </w:t>
      </w:r>
      <w:r w:rsidRPr="00CC644C">
        <w:rPr>
          <w:rFonts w:ascii="Arial" w:hAnsi="Arial" w:cs="Arial"/>
          <w:color w:val="FF0000"/>
          <w:sz w:val="22"/>
          <w:szCs w:val="22"/>
        </w:rPr>
        <w:t xml:space="preserve">15 April 2012 </w:t>
      </w:r>
    </w:p>
    <w:p w14:paraId="10D96462" w14:textId="77777777" w:rsidR="006367E7" w:rsidRPr="00CC644C" w:rsidRDefault="006367E7" w:rsidP="006367E7">
      <w:pPr>
        <w:widowControl w:val="0"/>
        <w:autoSpaceDE w:val="0"/>
        <w:autoSpaceDN w:val="0"/>
        <w:adjustRightInd w:val="0"/>
        <w:spacing w:after="240"/>
        <w:rPr>
          <w:rFonts w:ascii="Arial" w:hAnsi="Arial" w:cs="Arial"/>
          <w:color w:val="FF0000"/>
          <w:sz w:val="22"/>
          <w:szCs w:val="22"/>
        </w:rPr>
      </w:pPr>
      <w:r w:rsidRPr="00CC644C">
        <w:rPr>
          <w:rFonts w:ascii="Arial" w:hAnsi="Arial" w:cs="Arial"/>
          <w:color w:val="FF0000"/>
          <w:sz w:val="22"/>
          <w:szCs w:val="22"/>
        </w:rPr>
        <w:t xml:space="preserve">"Combating Racial Discrimination." Office of the </w:t>
      </w:r>
      <w:r w:rsidR="0007760E" w:rsidRPr="00CC644C">
        <w:rPr>
          <w:rFonts w:ascii="Arial" w:hAnsi="Arial" w:cs="Arial"/>
          <w:color w:val="FF0000"/>
          <w:sz w:val="22"/>
          <w:szCs w:val="22"/>
        </w:rPr>
        <w:t xml:space="preserve">High Commissioner Human Rights </w:t>
      </w:r>
      <w:r w:rsidR="009F1DE0" w:rsidRPr="00CC644C">
        <w:rPr>
          <w:rFonts w:ascii="Arial" w:hAnsi="Arial" w:cs="Arial"/>
          <w:color w:val="FF0000"/>
          <w:sz w:val="22"/>
          <w:szCs w:val="22"/>
        </w:rPr>
        <w:t xml:space="preserve">15 April 2012 </w:t>
      </w:r>
    </w:p>
    <w:p w14:paraId="7EECD08D" w14:textId="77777777" w:rsidR="006367E7" w:rsidRPr="00CC644C" w:rsidRDefault="006367E7" w:rsidP="006367E7">
      <w:pPr>
        <w:widowControl w:val="0"/>
        <w:autoSpaceDE w:val="0"/>
        <w:autoSpaceDN w:val="0"/>
        <w:adjustRightInd w:val="0"/>
        <w:spacing w:after="240"/>
        <w:rPr>
          <w:rFonts w:ascii="Arial" w:hAnsi="Arial" w:cs="Arial"/>
          <w:color w:val="FF0000"/>
          <w:sz w:val="22"/>
          <w:szCs w:val="22"/>
        </w:rPr>
      </w:pPr>
      <w:r w:rsidRPr="00CC644C">
        <w:rPr>
          <w:rFonts w:ascii="Arial" w:hAnsi="Arial" w:cs="Arial"/>
          <w:color w:val="FF0000"/>
          <w:sz w:val="22"/>
          <w:szCs w:val="22"/>
        </w:rPr>
        <w:t>"The Durban Declaration of Racism." W</w:t>
      </w:r>
      <w:r w:rsidR="00162627" w:rsidRPr="00CC644C">
        <w:rPr>
          <w:rFonts w:ascii="Arial" w:hAnsi="Arial" w:cs="Arial"/>
          <w:color w:val="FF0000"/>
          <w:sz w:val="22"/>
          <w:szCs w:val="22"/>
        </w:rPr>
        <w:t xml:space="preserve">ikipedia </w:t>
      </w:r>
      <w:r w:rsidRPr="00CC644C">
        <w:rPr>
          <w:rFonts w:ascii="Arial" w:hAnsi="Arial" w:cs="Arial"/>
          <w:color w:val="FF0000"/>
          <w:sz w:val="22"/>
          <w:szCs w:val="22"/>
        </w:rPr>
        <w:t>Web</w:t>
      </w:r>
      <w:r w:rsidR="00162627" w:rsidRPr="00CC644C">
        <w:rPr>
          <w:rFonts w:ascii="Arial" w:hAnsi="Arial" w:cs="Arial"/>
          <w:color w:val="FF0000"/>
          <w:sz w:val="22"/>
          <w:szCs w:val="22"/>
        </w:rPr>
        <w:t>site</w:t>
      </w:r>
      <w:r w:rsidRPr="00CC644C">
        <w:rPr>
          <w:rFonts w:ascii="Arial" w:hAnsi="Arial" w:cs="Arial"/>
          <w:color w:val="FF0000"/>
          <w:sz w:val="22"/>
          <w:szCs w:val="22"/>
        </w:rPr>
        <w:t xml:space="preserve"> </w:t>
      </w:r>
      <w:r w:rsidR="009F1DE0" w:rsidRPr="00CC644C">
        <w:rPr>
          <w:rFonts w:ascii="Arial" w:hAnsi="Arial" w:cs="Arial"/>
          <w:color w:val="FF0000"/>
          <w:sz w:val="22"/>
          <w:szCs w:val="22"/>
        </w:rPr>
        <w:t xml:space="preserve">15 April 2012 </w:t>
      </w:r>
    </w:p>
    <w:p w14:paraId="5E099FF7" w14:textId="77777777" w:rsidR="009F1DE0" w:rsidRPr="00CC644C" w:rsidRDefault="006367E7" w:rsidP="006367E7">
      <w:pPr>
        <w:widowControl w:val="0"/>
        <w:autoSpaceDE w:val="0"/>
        <w:autoSpaceDN w:val="0"/>
        <w:adjustRightInd w:val="0"/>
        <w:spacing w:after="240"/>
        <w:rPr>
          <w:rFonts w:ascii="Arial" w:hAnsi="Arial" w:cs="Arial"/>
          <w:color w:val="FF0000"/>
          <w:sz w:val="22"/>
          <w:szCs w:val="22"/>
        </w:rPr>
      </w:pPr>
      <w:r w:rsidRPr="00CC644C">
        <w:rPr>
          <w:rFonts w:ascii="Arial" w:hAnsi="Arial" w:cs="Arial"/>
          <w:color w:val="FF0000"/>
          <w:sz w:val="22"/>
          <w:szCs w:val="22"/>
        </w:rPr>
        <w:t xml:space="preserve">"Durban Review Conference." </w:t>
      </w:r>
      <w:r w:rsidR="00162627" w:rsidRPr="00CC644C">
        <w:rPr>
          <w:rFonts w:ascii="Arial" w:hAnsi="Arial" w:cs="Arial"/>
          <w:color w:val="FF0000"/>
          <w:sz w:val="22"/>
          <w:szCs w:val="22"/>
        </w:rPr>
        <w:t xml:space="preserve">Wikipedia Website </w:t>
      </w:r>
      <w:r w:rsidR="009F1DE0" w:rsidRPr="00CC644C">
        <w:rPr>
          <w:rFonts w:ascii="Arial" w:hAnsi="Arial" w:cs="Arial"/>
          <w:color w:val="FF0000"/>
          <w:sz w:val="22"/>
          <w:szCs w:val="22"/>
        </w:rPr>
        <w:t xml:space="preserve">15 April </w:t>
      </w:r>
      <w:r w:rsidR="00162627" w:rsidRPr="00CC644C">
        <w:rPr>
          <w:rFonts w:ascii="Arial" w:hAnsi="Arial" w:cs="Arial"/>
          <w:color w:val="FF0000"/>
          <w:sz w:val="22"/>
          <w:szCs w:val="22"/>
        </w:rPr>
        <w:t>2012</w:t>
      </w:r>
    </w:p>
    <w:p w14:paraId="324AB28E" w14:textId="77777777" w:rsidR="006367E7" w:rsidRPr="00CC644C" w:rsidRDefault="006367E7" w:rsidP="006367E7">
      <w:pPr>
        <w:widowControl w:val="0"/>
        <w:autoSpaceDE w:val="0"/>
        <w:autoSpaceDN w:val="0"/>
        <w:adjustRightInd w:val="0"/>
        <w:spacing w:after="240"/>
        <w:rPr>
          <w:rFonts w:ascii="Arial" w:hAnsi="Arial" w:cs="Arial"/>
          <w:color w:val="FF0000"/>
          <w:sz w:val="22"/>
          <w:szCs w:val="22"/>
        </w:rPr>
      </w:pPr>
      <w:r w:rsidRPr="00CC644C">
        <w:rPr>
          <w:rFonts w:ascii="Arial" w:hAnsi="Arial" w:cs="Arial"/>
          <w:color w:val="FF0000"/>
          <w:sz w:val="22"/>
          <w:szCs w:val="22"/>
        </w:rPr>
        <w:t>"Historical Dictionary of Unite</w:t>
      </w:r>
      <w:r w:rsidR="00162627" w:rsidRPr="00CC644C">
        <w:rPr>
          <w:rFonts w:ascii="Arial" w:hAnsi="Arial" w:cs="Arial"/>
          <w:color w:val="FF0000"/>
          <w:sz w:val="22"/>
          <w:szCs w:val="22"/>
        </w:rPr>
        <w:t xml:space="preserve">d States-Middle East Relations” Online </w:t>
      </w:r>
      <w:r w:rsidRPr="00CC644C">
        <w:rPr>
          <w:rFonts w:ascii="Arial" w:hAnsi="Arial" w:cs="Arial"/>
          <w:color w:val="FF0000"/>
          <w:sz w:val="22"/>
          <w:szCs w:val="22"/>
        </w:rPr>
        <w:t xml:space="preserve">Historical Dictionary of United States-Middle East Relations </w:t>
      </w:r>
      <w:r w:rsidR="009F1DE0" w:rsidRPr="00CC644C">
        <w:rPr>
          <w:rFonts w:ascii="Arial" w:hAnsi="Arial" w:cs="Arial"/>
          <w:color w:val="FF0000"/>
          <w:sz w:val="22"/>
          <w:szCs w:val="22"/>
        </w:rPr>
        <w:t xml:space="preserve">15 April 2012  </w:t>
      </w:r>
    </w:p>
    <w:p w14:paraId="76B0B3AB" w14:textId="77777777" w:rsidR="006367E7" w:rsidRPr="00CC644C" w:rsidRDefault="0004023B" w:rsidP="006367E7">
      <w:pPr>
        <w:widowControl w:val="0"/>
        <w:autoSpaceDE w:val="0"/>
        <w:autoSpaceDN w:val="0"/>
        <w:adjustRightInd w:val="0"/>
        <w:spacing w:after="240"/>
        <w:rPr>
          <w:rFonts w:ascii="Arial" w:hAnsi="Arial" w:cs="Arial"/>
          <w:color w:val="FF0000"/>
          <w:sz w:val="22"/>
          <w:szCs w:val="22"/>
        </w:rPr>
      </w:pPr>
      <w:r w:rsidRPr="00CC644C">
        <w:rPr>
          <w:rFonts w:ascii="Arial" w:hAnsi="Arial" w:cs="Arial"/>
          <w:color w:val="FF0000"/>
          <w:sz w:val="22"/>
          <w:szCs w:val="22"/>
        </w:rPr>
        <w:t>"Racism</w:t>
      </w:r>
      <w:r w:rsidR="006367E7" w:rsidRPr="00CC644C">
        <w:rPr>
          <w:rFonts w:ascii="Arial" w:hAnsi="Arial" w:cs="Arial"/>
          <w:color w:val="FF0000"/>
          <w:sz w:val="22"/>
          <w:szCs w:val="22"/>
        </w:rPr>
        <w:t xml:space="preserve">" </w:t>
      </w:r>
      <w:r w:rsidR="00162627" w:rsidRPr="00CC644C">
        <w:rPr>
          <w:rFonts w:ascii="Arial" w:hAnsi="Arial" w:cs="Arial"/>
          <w:color w:val="FF0000"/>
          <w:sz w:val="22"/>
          <w:szCs w:val="22"/>
        </w:rPr>
        <w:t>Wikipedia Website</w:t>
      </w:r>
      <w:r w:rsidR="006367E7" w:rsidRPr="00CC644C">
        <w:rPr>
          <w:rFonts w:ascii="Arial" w:hAnsi="Arial" w:cs="Arial"/>
          <w:color w:val="FF0000"/>
          <w:sz w:val="22"/>
          <w:szCs w:val="22"/>
        </w:rPr>
        <w:t xml:space="preserve"> </w:t>
      </w:r>
      <w:r w:rsidR="009F1DE0" w:rsidRPr="00CC644C">
        <w:rPr>
          <w:rFonts w:ascii="Arial" w:hAnsi="Arial" w:cs="Arial"/>
          <w:color w:val="FF0000"/>
          <w:sz w:val="22"/>
          <w:szCs w:val="22"/>
        </w:rPr>
        <w:t xml:space="preserve">15 April 2012  </w:t>
      </w:r>
    </w:p>
    <w:p w14:paraId="73E9AF43" w14:textId="77777777" w:rsidR="006367E7" w:rsidRPr="00CC644C" w:rsidRDefault="006367E7" w:rsidP="006367E7">
      <w:pPr>
        <w:widowControl w:val="0"/>
        <w:autoSpaceDE w:val="0"/>
        <w:autoSpaceDN w:val="0"/>
        <w:adjustRightInd w:val="0"/>
        <w:spacing w:after="240"/>
        <w:rPr>
          <w:rFonts w:ascii="Arial" w:hAnsi="Arial" w:cs="Arial"/>
          <w:color w:val="FF0000"/>
          <w:sz w:val="22"/>
          <w:szCs w:val="22"/>
        </w:rPr>
      </w:pPr>
      <w:r w:rsidRPr="00CC644C">
        <w:rPr>
          <w:rFonts w:ascii="Arial" w:hAnsi="Arial" w:cs="Arial"/>
          <w:color w:val="FF0000"/>
          <w:sz w:val="22"/>
          <w:szCs w:val="22"/>
        </w:rPr>
        <w:t>"What Is Human Rights." Office of the</w:t>
      </w:r>
      <w:r w:rsidR="00162627" w:rsidRPr="00CC644C">
        <w:rPr>
          <w:rFonts w:ascii="Arial" w:hAnsi="Arial" w:cs="Arial"/>
          <w:color w:val="FF0000"/>
          <w:sz w:val="22"/>
          <w:szCs w:val="22"/>
        </w:rPr>
        <w:t xml:space="preserve"> High Commissioner Human Rights</w:t>
      </w:r>
      <w:r w:rsidRPr="00CC644C">
        <w:rPr>
          <w:rFonts w:ascii="Arial" w:hAnsi="Arial" w:cs="Arial"/>
          <w:color w:val="FF0000"/>
          <w:sz w:val="22"/>
          <w:szCs w:val="22"/>
        </w:rPr>
        <w:t xml:space="preserve"> </w:t>
      </w:r>
      <w:r w:rsidR="009F1DE0" w:rsidRPr="00CC644C">
        <w:rPr>
          <w:rFonts w:ascii="Arial" w:hAnsi="Arial" w:cs="Arial"/>
          <w:color w:val="FF0000"/>
          <w:sz w:val="22"/>
          <w:szCs w:val="22"/>
        </w:rPr>
        <w:t xml:space="preserve">15 April 2012 </w:t>
      </w:r>
    </w:p>
    <w:p w14:paraId="66F59F30" w14:textId="77777777" w:rsidR="003D0825" w:rsidRPr="00CC644C" w:rsidRDefault="006367E7" w:rsidP="000E3466">
      <w:pPr>
        <w:widowControl w:val="0"/>
        <w:autoSpaceDE w:val="0"/>
        <w:autoSpaceDN w:val="0"/>
        <w:adjustRightInd w:val="0"/>
        <w:spacing w:after="240"/>
        <w:rPr>
          <w:rFonts w:ascii="Arial" w:hAnsi="Arial" w:cs="Arial"/>
          <w:color w:val="FF0000"/>
          <w:sz w:val="22"/>
          <w:szCs w:val="22"/>
        </w:rPr>
      </w:pPr>
      <w:r w:rsidRPr="00CC644C">
        <w:rPr>
          <w:rFonts w:ascii="Arial" w:hAnsi="Arial" w:cs="Arial"/>
          <w:color w:val="FF0000"/>
          <w:sz w:val="22"/>
          <w:szCs w:val="22"/>
        </w:rPr>
        <w:t xml:space="preserve">"World Conference Against Racism." </w:t>
      </w:r>
      <w:r w:rsidR="00162627" w:rsidRPr="00CC644C">
        <w:rPr>
          <w:rFonts w:ascii="Arial" w:hAnsi="Arial" w:cs="Arial"/>
          <w:color w:val="FF0000"/>
          <w:sz w:val="22"/>
          <w:szCs w:val="22"/>
        </w:rPr>
        <w:t>UN Website</w:t>
      </w:r>
      <w:r w:rsidRPr="00CC644C">
        <w:rPr>
          <w:rFonts w:ascii="Arial" w:hAnsi="Arial" w:cs="Arial"/>
          <w:color w:val="FF0000"/>
          <w:sz w:val="22"/>
          <w:szCs w:val="22"/>
        </w:rPr>
        <w:t xml:space="preserve"> Durban Review Conference </w:t>
      </w:r>
      <w:r w:rsidR="009F1DE0" w:rsidRPr="00CC644C">
        <w:rPr>
          <w:rFonts w:ascii="Arial" w:hAnsi="Arial" w:cs="Arial"/>
          <w:color w:val="FF0000"/>
          <w:sz w:val="22"/>
          <w:szCs w:val="22"/>
        </w:rPr>
        <w:t xml:space="preserve">15 April 2012 </w:t>
      </w:r>
    </w:p>
    <w:p w14:paraId="77E8EC65" w14:textId="77777777" w:rsidR="0004023B" w:rsidRPr="00CC644C" w:rsidRDefault="0004023B" w:rsidP="000E3466">
      <w:pPr>
        <w:widowControl w:val="0"/>
        <w:autoSpaceDE w:val="0"/>
        <w:autoSpaceDN w:val="0"/>
        <w:adjustRightInd w:val="0"/>
        <w:spacing w:after="240"/>
        <w:rPr>
          <w:rFonts w:ascii="Arial" w:hAnsi="Arial" w:cs="Arial"/>
          <w:color w:val="FF0000"/>
          <w:sz w:val="22"/>
          <w:szCs w:val="22"/>
        </w:rPr>
      </w:pPr>
      <w:r w:rsidRPr="00CC644C">
        <w:rPr>
          <w:rFonts w:ascii="Arial" w:hAnsi="Arial" w:cs="Arial"/>
          <w:color w:val="FF0000"/>
          <w:sz w:val="22"/>
          <w:szCs w:val="22"/>
        </w:rPr>
        <w:t>“Apartheid History” Stanford University W</w:t>
      </w:r>
      <w:r w:rsidRPr="00CC644C">
        <w:rPr>
          <w:rFonts w:ascii="Arial" w:hAnsi="Arial" w:cs="Arial"/>
          <w:i/>
          <w:color w:val="FF0000"/>
          <w:sz w:val="22"/>
          <w:szCs w:val="22"/>
        </w:rPr>
        <w:t>ebsite</w:t>
      </w:r>
      <w:r w:rsidRPr="00CC644C">
        <w:rPr>
          <w:rFonts w:ascii="Arial" w:hAnsi="Arial" w:cs="Arial"/>
          <w:color w:val="FF0000"/>
          <w:sz w:val="22"/>
          <w:szCs w:val="22"/>
        </w:rPr>
        <w:t xml:space="preserve"> 15 April 2012</w:t>
      </w:r>
    </w:p>
    <w:p w14:paraId="3DC1D77A" w14:textId="77777777" w:rsidR="0007760E" w:rsidRDefault="0007760E"/>
    <w:sectPr w:rsidR="0007760E" w:rsidSect="001D4776">
      <w:headerReference w:type="default" r:id="rId9"/>
      <w:footerReference w:type="default" r:id="rId10"/>
      <w:pgSz w:w="12240" w:h="15840"/>
      <w:pgMar w:top="720" w:right="1800" w:bottom="1440" w:left="180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1041CD" w14:textId="77777777" w:rsidR="0066753E" w:rsidRDefault="0066753E" w:rsidP="001D4776">
      <w:r>
        <w:separator/>
      </w:r>
    </w:p>
  </w:endnote>
  <w:endnote w:type="continuationSeparator" w:id="0">
    <w:p w14:paraId="50B70F6D" w14:textId="77777777" w:rsidR="0066753E" w:rsidRDefault="0066753E" w:rsidP="001D4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71AEA5" w14:textId="77777777" w:rsidR="0066753E" w:rsidRPr="00053F8A" w:rsidRDefault="0066753E" w:rsidP="00053F8A">
    <w:pPr>
      <w:pStyle w:val="Footer"/>
      <w:jc w:val="right"/>
      <w:rPr>
        <w:rFonts w:ascii="Arial" w:hAnsi="Arial" w:cs="Arial"/>
        <w:sz w:val="18"/>
        <w:szCs w:val="18"/>
      </w:rPr>
    </w:pPr>
    <w:r w:rsidRPr="00053F8A">
      <w:rPr>
        <w:rFonts w:ascii="Arial" w:hAnsi="Arial" w:cs="Arial"/>
        <w:b/>
        <w:sz w:val="18"/>
        <w:szCs w:val="18"/>
      </w:rPr>
      <w:t>Research Report</w:t>
    </w:r>
    <w:r w:rsidRPr="00053F8A">
      <w:rPr>
        <w:rFonts w:ascii="Arial" w:hAnsi="Arial" w:cs="Arial"/>
        <w:sz w:val="18"/>
        <w:szCs w:val="18"/>
      </w:rPr>
      <w:t xml:space="preserve"> | Page </w:t>
    </w:r>
    <w:r w:rsidRPr="00053F8A">
      <w:rPr>
        <w:rFonts w:ascii="Arial" w:hAnsi="Arial" w:cs="Arial"/>
        <w:sz w:val="18"/>
        <w:szCs w:val="18"/>
      </w:rPr>
      <w:fldChar w:fldCharType="begin"/>
    </w:r>
    <w:r w:rsidRPr="00053F8A">
      <w:rPr>
        <w:rFonts w:ascii="Arial" w:hAnsi="Arial" w:cs="Arial"/>
        <w:sz w:val="18"/>
        <w:szCs w:val="18"/>
      </w:rPr>
      <w:instrText xml:space="preserve"> PAGE </w:instrText>
    </w:r>
    <w:r w:rsidRPr="00053F8A">
      <w:rPr>
        <w:rFonts w:ascii="Arial" w:hAnsi="Arial" w:cs="Arial"/>
        <w:sz w:val="18"/>
        <w:szCs w:val="18"/>
      </w:rPr>
      <w:fldChar w:fldCharType="separate"/>
    </w:r>
    <w:r w:rsidR="00CC644C">
      <w:rPr>
        <w:rFonts w:ascii="Arial" w:hAnsi="Arial" w:cs="Arial"/>
        <w:noProof/>
        <w:sz w:val="18"/>
        <w:szCs w:val="18"/>
      </w:rPr>
      <w:t>1</w:t>
    </w:r>
    <w:r w:rsidRPr="00053F8A">
      <w:rPr>
        <w:rFonts w:ascii="Arial" w:hAnsi="Arial" w:cs="Arial"/>
        <w:sz w:val="18"/>
        <w:szCs w:val="18"/>
      </w:rPr>
      <w:fldChar w:fldCharType="end"/>
    </w:r>
    <w:r w:rsidRPr="00053F8A">
      <w:rPr>
        <w:rFonts w:ascii="Arial" w:hAnsi="Arial" w:cs="Arial"/>
        <w:sz w:val="18"/>
        <w:szCs w:val="18"/>
      </w:rPr>
      <w:t xml:space="preserve"> of </w:t>
    </w:r>
    <w:r w:rsidRPr="00053F8A">
      <w:rPr>
        <w:rFonts w:ascii="Arial" w:hAnsi="Arial" w:cs="Arial"/>
        <w:sz w:val="18"/>
        <w:szCs w:val="18"/>
      </w:rPr>
      <w:fldChar w:fldCharType="begin"/>
    </w:r>
    <w:r w:rsidRPr="00053F8A">
      <w:rPr>
        <w:rFonts w:ascii="Arial" w:hAnsi="Arial" w:cs="Arial"/>
        <w:sz w:val="18"/>
        <w:szCs w:val="18"/>
      </w:rPr>
      <w:instrText xml:space="preserve"> NUMPAGES </w:instrText>
    </w:r>
    <w:r w:rsidRPr="00053F8A">
      <w:rPr>
        <w:rFonts w:ascii="Arial" w:hAnsi="Arial" w:cs="Arial"/>
        <w:sz w:val="18"/>
        <w:szCs w:val="18"/>
      </w:rPr>
      <w:fldChar w:fldCharType="separate"/>
    </w:r>
    <w:r w:rsidR="00CC644C">
      <w:rPr>
        <w:rFonts w:ascii="Arial" w:hAnsi="Arial" w:cs="Arial"/>
        <w:noProof/>
        <w:sz w:val="18"/>
        <w:szCs w:val="18"/>
      </w:rPr>
      <w:t>1</w:t>
    </w:r>
    <w:r w:rsidRPr="00053F8A">
      <w:rPr>
        <w:rFonts w:ascii="Arial" w:hAnsi="Arial" w:cs="Arial"/>
        <w:sz w:val="18"/>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557A00" w14:textId="77777777" w:rsidR="0066753E" w:rsidRDefault="0066753E" w:rsidP="001D4776">
      <w:r>
        <w:separator/>
      </w:r>
    </w:p>
  </w:footnote>
  <w:footnote w:type="continuationSeparator" w:id="0">
    <w:p w14:paraId="0EA19B46" w14:textId="77777777" w:rsidR="0066753E" w:rsidRDefault="0066753E" w:rsidP="001D477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A7870B" w14:textId="77777777" w:rsidR="0066753E" w:rsidRDefault="0066753E" w:rsidP="001D4776">
    <w:pPr>
      <w:pStyle w:val="Header"/>
    </w:pPr>
    <w:r>
      <w:rPr>
        <w:rFonts w:ascii="Helvetica" w:hAnsi="Helvetica" w:cs="Helvetica"/>
        <w:color w:val="000000"/>
        <w:sz w:val="17"/>
        <w:szCs w:val="17"/>
      </w:rPr>
      <w:t xml:space="preserve">IV annual session </w:t>
    </w:r>
    <w:r>
      <w:rPr>
        <w:rFonts w:ascii="Helvetica" w:hAnsi="Helvetica" w:cs="Helvetica"/>
        <w:b/>
        <w:bCs/>
        <w:color w:val="000000"/>
        <w:sz w:val="17"/>
        <w:szCs w:val="17"/>
      </w:rPr>
      <w:t>| SUZMUN</w:t>
    </w:r>
    <w:r w:rsidRPr="00E17CC8">
      <w:rPr>
        <w:rFonts w:ascii="Helvetica" w:hAnsi="Helvetica" w:cs="Helvetica"/>
        <w:b/>
        <w:bCs/>
        <w:color w:val="3366FF"/>
        <w:sz w:val="17"/>
        <w:szCs w:val="17"/>
      </w:rPr>
      <w:t xml:space="preserve"> 2012</w:t>
    </w:r>
  </w:p>
  <w:p w14:paraId="12F4618D" w14:textId="77777777" w:rsidR="0066753E" w:rsidRPr="001D4776" w:rsidRDefault="0066753E" w:rsidP="001D4776">
    <w:r w:rsidRPr="001D4776">
      <w:rPr>
        <w:noProof/>
      </w:rP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5"/>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4E000B76"/>
    <w:multiLevelType w:val="hybridMultilevel"/>
    <w:tmpl w:val="D3089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4FD"/>
    <w:rsid w:val="0004023B"/>
    <w:rsid w:val="00053F8A"/>
    <w:rsid w:val="0007760E"/>
    <w:rsid w:val="000E3466"/>
    <w:rsid w:val="00162627"/>
    <w:rsid w:val="001D4776"/>
    <w:rsid w:val="001E1152"/>
    <w:rsid w:val="00234F70"/>
    <w:rsid w:val="00262517"/>
    <w:rsid w:val="002A59F7"/>
    <w:rsid w:val="002D346B"/>
    <w:rsid w:val="002F1D01"/>
    <w:rsid w:val="00370256"/>
    <w:rsid w:val="003D0825"/>
    <w:rsid w:val="003D649D"/>
    <w:rsid w:val="003E1030"/>
    <w:rsid w:val="003F04F3"/>
    <w:rsid w:val="00431A7D"/>
    <w:rsid w:val="005824FD"/>
    <w:rsid w:val="005C29D9"/>
    <w:rsid w:val="006367E7"/>
    <w:rsid w:val="0066753E"/>
    <w:rsid w:val="0071731E"/>
    <w:rsid w:val="008E1A68"/>
    <w:rsid w:val="009F1DE0"/>
    <w:rsid w:val="00A10D6A"/>
    <w:rsid w:val="00A56435"/>
    <w:rsid w:val="00C1597A"/>
    <w:rsid w:val="00C46F72"/>
    <w:rsid w:val="00CB6A04"/>
    <w:rsid w:val="00CC644C"/>
    <w:rsid w:val="00CE5908"/>
    <w:rsid w:val="00D3617D"/>
    <w:rsid w:val="00D476EF"/>
    <w:rsid w:val="00D63058"/>
    <w:rsid w:val="00D97489"/>
    <w:rsid w:val="00E83A9A"/>
    <w:rsid w:val="00ED6DA5"/>
    <w:rsid w:val="00EE03FD"/>
    <w:rsid w:val="00FB24BA"/>
    <w:rsid w:val="00FD10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DD1DD1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824F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24F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4FD"/>
    <w:rPr>
      <w:rFonts w:ascii="Lucida Grande" w:hAnsi="Lucida Grande" w:cs="Lucida Grande"/>
      <w:sz w:val="18"/>
      <w:szCs w:val="18"/>
    </w:rPr>
  </w:style>
  <w:style w:type="character" w:customStyle="1" w:styleId="Heading1Char">
    <w:name w:val="Heading 1 Char"/>
    <w:basedOn w:val="DefaultParagraphFont"/>
    <w:link w:val="Heading1"/>
    <w:uiPriority w:val="9"/>
    <w:rsid w:val="005824FD"/>
    <w:rPr>
      <w:rFonts w:asciiTheme="majorHAnsi" w:eastAsiaTheme="majorEastAsia" w:hAnsiTheme="majorHAnsi" w:cstheme="majorBidi"/>
      <w:b/>
      <w:bCs/>
      <w:color w:val="345A8A" w:themeColor="accent1" w:themeShade="B5"/>
      <w:sz w:val="32"/>
      <w:szCs w:val="32"/>
    </w:rPr>
  </w:style>
  <w:style w:type="paragraph" w:styleId="Title">
    <w:name w:val="Title"/>
    <w:basedOn w:val="Normal"/>
    <w:next w:val="Normal"/>
    <w:link w:val="TitleChar"/>
    <w:uiPriority w:val="10"/>
    <w:qFormat/>
    <w:rsid w:val="005824F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824FD"/>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5824FD"/>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5824FD"/>
    <w:rPr>
      <w:rFonts w:asciiTheme="majorHAnsi" w:eastAsiaTheme="majorEastAsia" w:hAnsiTheme="majorHAnsi" w:cstheme="majorBidi"/>
      <w:i/>
      <w:iCs/>
      <w:color w:val="4F81BD" w:themeColor="accent1"/>
      <w:spacing w:val="15"/>
    </w:rPr>
  </w:style>
  <w:style w:type="character" w:styleId="IntenseEmphasis">
    <w:name w:val="Intense Emphasis"/>
    <w:basedOn w:val="DefaultParagraphFont"/>
    <w:uiPriority w:val="21"/>
    <w:qFormat/>
    <w:rsid w:val="006367E7"/>
    <w:rPr>
      <w:b/>
      <w:bCs/>
      <w:color w:val="auto"/>
    </w:rPr>
  </w:style>
  <w:style w:type="paragraph" w:styleId="Header">
    <w:name w:val="header"/>
    <w:basedOn w:val="Normal"/>
    <w:link w:val="HeaderChar"/>
    <w:uiPriority w:val="99"/>
    <w:unhideWhenUsed/>
    <w:rsid w:val="001D4776"/>
    <w:pPr>
      <w:tabs>
        <w:tab w:val="center" w:pos="4320"/>
        <w:tab w:val="right" w:pos="8640"/>
      </w:tabs>
    </w:pPr>
  </w:style>
  <w:style w:type="character" w:customStyle="1" w:styleId="HeaderChar">
    <w:name w:val="Header Char"/>
    <w:basedOn w:val="DefaultParagraphFont"/>
    <w:link w:val="Header"/>
    <w:uiPriority w:val="99"/>
    <w:rsid w:val="001D4776"/>
  </w:style>
  <w:style w:type="paragraph" w:styleId="Footer">
    <w:name w:val="footer"/>
    <w:basedOn w:val="Normal"/>
    <w:link w:val="FooterChar"/>
    <w:uiPriority w:val="99"/>
    <w:unhideWhenUsed/>
    <w:rsid w:val="001D4776"/>
    <w:pPr>
      <w:tabs>
        <w:tab w:val="center" w:pos="4320"/>
        <w:tab w:val="right" w:pos="8640"/>
      </w:tabs>
    </w:pPr>
  </w:style>
  <w:style w:type="character" w:customStyle="1" w:styleId="FooterChar">
    <w:name w:val="Footer Char"/>
    <w:basedOn w:val="DefaultParagraphFont"/>
    <w:link w:val="Footer"/>
    <w:uiPriority w:val="99"/>
    <w:rsid w:val="001D4776"/>
  </w:style>
  <w:style w:type="paragraph" w:styleId="Quote">
    <w:name w:val="Quote"/>
    <w:basedOn w:val="Normal"/>
    <w:next w:val="Normal"/>
    <w:link w:val="QuoteChar"/>
    <w:uiPriority w:val="29"/>
    <w:qFormat/>
    <w:rsid w:val="006367E7"/>
    <w:rPr>
      <w:i/>
      <w:iCs/>
      <w:color w:val="000000" w:themeColor="text1"/>
    </w:rPr>
  </w:style>
  <w:style w:type="character" w:customStyle="1" w:styleId="QuoteChar">
    <w:name w:val="Quote Char"/>
    <w:basedOn w:val="DefaultParagraphFont"/>
    <w:link w:val="Quote"/>
    <w:uiPriority w:val="29"/>
    <w:rsid w:val="006367E7"/>
    <w:rPr>
      <w:i/>
      <w:iCs/>
      <w:color w:val="000000" w:themeColor="text1"/>
    </w:rPr>
  </w:style>
  <w:style w:type="paragraph" w:customStyle="1" w:styleId="SectionTitle">
    <w:name w:val="Section Title"/>
    <w:basedOn w:val="Normal"/>
    <w:qFormat/>
    <w:rsid w:val="00D97489"/>
    <w:pPr>
      <w:spacing w:after="200" w:line="360" w:lineRule="auto"/>
      <w:outlineLvl w:val="0"/>
    </w:pPr>
    <w:rPr>
      <w:rFonts w:ascii="Arial" w:eastAsia="Cambria" w:hAnsi="Arial" w:cs="Times New Roman"/>
      <w:b/>
      <w:color w:val="7D0B63"/>
      <w:sz w:val="28"/>
    </w:rPr>
  </w:style>
  <w:style w:type="paragraph" w:styleId="ListParagraph">
    <w:name w:val="List Paragraph"/>
    <w:basedOn w:val="Normal"/>
    <w:uiPriority w:val="34"/>
    <w:qFormat/>
    <w:rsid w:val="008E1A6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824F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24F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4FD"/>
    <w:rPr>
      <w:rFonts w:ascii="Lucida Grande" w:hAnsi="Lucida Grande" w:cs="Lucida Grande"/>
      <w:sz w:val="18"/>
      <w:szCs w:val="18"/>
    </w:rPr>
  </w:style>
  <w:style w:type="character" w:customStyle="1" w:styleId="Heading1Char">
    <w:name w:val="Heading 1 Char"/>
    <w:basedOn w:val="DefaultParagraphFont"/>
    <w:link w:val="Heading1"/>
    <w:uiPriority w:val="9"/>
    <w:rsid w:val="005824FD"/>
    <w:rPr>
      <w:rFonts w:asciiTheme="majorHAnsi" w:eastAsiaTheme="majorEastAsia" w:hAnsiTheme="majorHAnsi" w:cstheme="majorBidi"/>
      <w:b/>
      <w:bCs/>
      <w:color w:val="345A8A" w:themeColor="accent1" w:themeShade="B5"/>
      <w:sz w:val="32"/>
      <w:szCs w:val="32"/>
    </w:rPr>
  </w:style>
  <w:style w:type="paragraph" w:styleId="Title">
    <w:name w:val="Title"/>
    <w:basedOn w:val="Normal"/>
    <w:next w:val="Normal"/>
    <w:link w:val="TitleChar"/>
    <w:uiPriority w:val="10"/>
    <w:qFormat/>
    <w:rsid w:val="005824F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824FD"/>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5824FD"/>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5824FD"/>
    <w:rPr>
      <w:rFonts w:asciiTheme="majorHAnsi" w:eastAsiaTheme="majorEastAsia" w:hAnsiTheme="majorHAnsi" w:cstheme="majorBidi"/>
      <w:i/>
      <w:iCs/>
      <w:color w:val="4F81BD" w:themeColor="accent1"/>
      <w:spacing w:val="15"/>
    </w:rPr>
  </w:style>
  <w:style w:type="character" w:styleId="IntenseEmphasis">
    <w:name w:val="Intense Emphasis"/>
    <w:basedOn w:val="DefaultParagraphFont"/>
    <w:uiPriority w:val="21"/>
    <w:qFormat/>
    <w:rsid w:val="006367E7"/>
    <w:rPr>
      <w:b/>
      <w:bCs/>
      <w:color w:val="auto"/>
    </w:rPr>
  </w:style>
  <w:style w:type="paragraph" w:styleId="Header">
    <w:name w:val="header"/>
    <w:basedOn w:val="Normal"/>
    <w:link w:val="HeaderChar"/>
    <w:uiPriority w:val="99"/>
    <w:unhideWhenUsed/>
    <w:rsid w:val="001D4776"/>
    <w:pPr>
      <w:tabs>
        <w:tab w:val="center" w:pos="4320"/>
        <w:tab w:val="right" w:pos="8640"/>
      </w:tabs>
    </w:pPr>
  </w:style>
  <w:style w:type="character" w:customStyle="1" w:styleId="HeaderChar">
    <w:name w:val="Header Char"/>
    <w:basedOn w:val="DefaultParagraphFont"/>
    <w:link w:val="Header"/>
    <w:uiPriority w:val="99"/>
    <w:rsid w:val="001D4776"/>
  </w:style>
  <w:style w:type="paragraph" w:styleId="Footer">
    <w:name w:val="footer"/>
    <w:basedOn w:val="Normal"/>
    <w:link w:val="FooterChar"/>
    <w:uiPriority w:val="99"/>
    <w:unhideWhenUsed/>
    <w:rsid w:val="001D4776"/>
    <w:pPr>
      <w:tabs>
        <w:tab w:val="center" w:pos="4320"/>
        <w:tab w:val="right" w:pos="8640"/>
      </w:tabs>
    </w:pPr>
  </w:style>
  <w:style w:type="character" w:customStyle="1" w:styleId="FooterChar">
    <w:name w:val="Footer Char"/>
    <w:basedOn w:val="DefaultParagraphFont"/>
    <w:link w:val="Footer"/>
    <w:uiPriority w:val="99"/>
    <w:rsid w:val="001D4776"/>
  </w:style>
  <w:style w:type="paragraph" w:styleId="Quote">
    <w:name w:val="Quote"/>
    <w:basedOn w:val="Normal"/>
    <w:next w:val="Normal"/>
    <w:link w:val="QuoteChar"/>
    <w:uiPriority w:val="29"/>
    <w:qFormat/>
    <w:rsid w:val="006367E7"/>
    <w:rPr>
      <w:i/>
      <w:iCs/>
      <w:color w:val="000000" w:themeColor="text1"/>
    </w:rPr>
  </w:style>
  <w:style w:type="character" w:customStyle="1" w:styleId="QuoteChar">
    <w:name w:val="Quote Char"/>
    <w:basedOn w:val="DefaultParagraphFont"/>
    <w:link w:val="Quote"/>
    <w:uiPriority w:val="29"/>
    <w:rsid w:val="006367E7"/>
    <w:rPr>
      <w:i/>
      <w:iCs/>
      <w:color w:val="000000" w:themeColor="text1"/>
    </w:rPr>
  </w:style>
  <w:style w:type="paragraph" w:customStyle="1" w:styleId="SectionTitle">
    <w:name w:val="Section Title"/>
    <w:basedOn w:val="Normal"/>
    <w:qFormat/>
    <w:rsid w:val="00D97489"/>
    <w:pPr>
      <w:spacing w:after="200" w:line="360" w:lineRule="auto"/>
      <w:outlineLvl w:val="0"/>
    </w:pPr>
    <w:rPr>
      <w:rFonts w:ascii="Arial" w:eastAsia="Cambria" w:hAnsi="Arial" w:cs="Times New Roman"/>
      <w:b/>
      <w:color w:val="7D0B63"/>
      <w:sz w:val="28"/>
    </w:rPr>
  </w:style>
  <w:style w:type="paragraph" w:styleId="ListParagraph">
    <w:name w:val="List Paragraph"/>
    <w:basedOn w:val="Normal"/>
    <w:uiPriority w:val="34"/>
    <w:qFormat/>
    <w:rsid w:val="008E1A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542542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DCB570-5D43-C041-9947-09B03355F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7</Pages>
  <Words>2832</Words>
  <Characters>16147</Characters>
  <Application>Microsoft Macintosh Word</Application>
  <DocSecurity>0</DocSecurity>
  <Lines>134</Lines>
  <Paragraphs>37</Paragraphs>
  <ScaleCrop>false</ScaleCrop>
  <Company/>
  <LinksUpToDate>false</LinksUpToDate>
  <CharactersWithSpaces>18942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Bender</dc:creator>
  <cp:keywords/>
  <dc:description/>
  <cp:lastModifiedBy>Isaac Bender</cp:lastModifiedBy>
  <cp:revision>6</cp:revision>
  <dcterms:created xsi:type="dcterms:W3CDTF">2012-04-14T10:41:00Z</dcterms:created>
  <dcterms:modified xsi:type="dcterms:W3CDTF">2012-04-15T12:02:00Z</dcterms:modified>
</cp:coreProperties>
</file>